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13" w:rsidRDefault="00C85A29" w:rsidP="00C85A29">
      <w:pPr>
        <w:jc w:val="right"/>
      </w:pPr>
      <w:r>
        <w:rPr>
          <w:b/>
          <w:bCs/>
        </w:rPr>
        <w:t>PROJEKT</w:t>
      </w:r>
    </w:p>
    <w:p w:rsidR="00D30813" w:rsidRDefault="00D30813" w:rsidP="00CE47EE">
      <w:pPr>
        <w:jc w:val="center"/>
      </w:pPr>
    </w:p>
    <w:p w:rsidR="00D30813" w:rsidRPr="00C66004" w:rsidRDefault="00D30813" w:rsidP="00D30813">
      <w:pPr>
        <w:jc w:val="center"/>
        <w:rPr>
          <w:lang/>
        </w:rPr>
      </w:pPr>
      <w:r w:rsidRPr="00C66004">
        <w:rPr>
          <w:b/>
          <w:bCs/>
        </w:rPr>
        <w:t>UMOW</w:t>
      </w:r>
      <w:r>
        <w:rPr>
          <w:b/>
          <w:bCs/>
        </w:rPr>
        <w:t xml:space="preserve">A </w:t>
      </w:r>
    </w:p>
    <w:p w:rsidR="00D30813" w:rsidRPr="00C66004" w:rsidRDefault="00D30813" w:rsidP="00D30813">
      <w:pPr>
        <w:jc w:val="center"/>
        <w:rPr>
          <w:lang/>
        </w:rPr>
      </w:pPr>
    </w:p>
    <w:p w:rsidR="00D30813" w:rsidRDefault="00D30813" w:rsidP="00D30813">
      <w:pPr>
        <w:jc w:val="both"/>
        <w:rPr>
          <w:lang/>
        </w:rPr>
      </w:pPr>
      <w:r w:rsidRPr="00C66004">
        <w:rPr>
          <w:lang/>
        </w:rPr>
        <w:t>W dniu ............................ w Kostrzynie nad Odrą pomiędzy</w:t>
      </w:r>
      <w:r>
        <w:rPr>
          <w:lang/>
        </w:rPr>
        <w:t>:</w:t>
      </w:r>
    </w:p>
    <w:p w:rsidR="00D30813" w:rsidRPr="00C66004" w:rsidRDefault="00D30813" w:rsidP="00D30813">
      <w:pPr>
        <w:jc w:val="both"/>
        <w:rPr>
          <w:b/>
          <w:bCs/>
          <w:lang/>
        </w:rPr>
      </w:pPr>
      <w:r w:rsidRPr="00C66004">
        <w:rPr>
          <w:b/>
          <w:bCs/>
          <w:lang/>
        </w:rPr>
        <w:t>Miastem Kostrzyn nad Odrą</w:t>
      </w:r>
      <w:r w:rsidRPr="00C66004">
        <w:rPr>
          <w:lang/>
        </w:rPr>
        <w:t xml:space="preserve"> z siedzibą  </w:t>
      </w:r>
      <w:r>
        <w:rPr>
          <w:lang/>
        </w:rPr>
        <w:t xml:space="preserve">w Kostrzynie nad Odrą, adres: </w:t>
      </w:r>
      <w:r w:rsidRPr="00C66004">
        <w:rPr>
          <w:lang/>
        </w:rPr>
        <w:t>66-470 Kostrzyn nad Odrą ul. Graniczna 2, reprezentowanym przez:</w:t>
      </w:r>
    </w:p>
    <w:p w:rsidR="00D30813" w:rsidRPr="00C66004" w:rsidRDefault="00D30813" w:rsidP="00D30813">
      <w:pPr>
        <w:jc w:val="both"/>
        <w:rPr>
          <w:lang/>
        </w:rPr>
      </w:pPr>
      <w:r w:rsidRPr="00C66004">
        <w:rPr>
          <w:b/>
          <w:bCs/>
          <w:lang/>
        </w:rPr>
        <w:t xml:space="preserve">Burmistrza Miasta – dr Andrzeja </w:t>
      </w:r>
      <w:proofErr w:type="spellStart"/>
      <w:r w:rsidRPr="00C66004">
        <w:rPr>
          <w:b/>
          <w:bCs/>
          <w:lang/>
        </w:rPr>
        <w:t>Kunta</w:t>
      </w:r>
      <w:proofErr w:type="spellEnd"/>
    </w:p>
    <w:p w:rsidR="00D30813" w:rsidRPr="00C66004" w:rsidRDefault="00D30813" w:rsidP="00D30813">
      <w:pPr>
        <w:jc w:val="both"/>
        <w:rPr>
          <w:lang/>
        </w:rPr>
      </w:pPr>
      <w:r w:rsidRPr="00C66004">
        <w:rPr>
          <w:lang/>
        </w:rPr>
        <w:t>przy kontrasygnacie Skarbnika Miasta</w:t>
      </w:r>
      <w:r>
        <w:rPr>
          <w:lang/>
        </w:rPr>
        <w:t xml:space="preserve"> -</w:t>
      </w:r>
      <w:r w:rsidRPr="00C66004">
        <w:rPr>
          <w:lang/>
        </w:rPr>
        <w:t xml:space="preserve"> </w:t>
      </w:r>
      <w:r w:rsidRPr="00C66004">
        <w:rPr>
          <w:b/>
          <w:lang/>
        </w:rPr>
        <w:t xml:space="preserve">mgr Mirelli </w:t>
      </w:r>
      <w:proofErr w:type="spellStart"/>
      <w:r w:rsidRPr="00C66004">
        <w:rPr>
          <w:b/>
          <w:lang/>
        </w:rPr>
        <w:t>Ławońskiej</w:t>
      </w:r>
      <w:proofErr w:type="spellEnd"/>
      <w:r w:rsidRPr="00C66004">
        <w:rPr>
          <w:lang/>
        </w:rPr>
        <w:t>,</w:t>
      </w:r>
    </w:p>
    <w:p w:rsidR="00D30813" w:rsidRPr="00C66004" w:rsidRDefault="00D30813" w:rsidP="00D30813">
      <w:pPr>
        <w:jc w:val="both"/>
        <w:rPr>
          <w:lang/>
        </w:rPr>
      </w:pPr>
      <w:r w:rsidRPr="00C66004">
        <w:rPr>
          <w:lang/>
        </w:rPr>
        <w:t xml:space="preserve">zwanym w dalszej części umowy </w:t>
      </w:r>
      <w:r w:rsidRPr="00C66004">
        <w:rPr>
          <w:b/>
          <w:lang/>
        </w:rPr>
        <w:t>„Zamawiającym”</w:t>
      </w:r>
    </w:p>
    <w:p w:rsidR="00D30813" w:rsidRPr="00C66004" w:rsidRDefault="00D30813" w:rsidP="00D30813">
      <w:pPr>
        <w:jc w:val="both"/>
        <w:rPr>
          <w:lang/>
        </w:rPr>
      </w:pPr>
      <w:r w:rsidRPr="00C66004">
        <w:rPr>
          <w:lang/>
        </w:rPr>
        <w:t>a</w:t>
      </w:r>
    </w:p>
    <w:p w:rsidR="00D30813" w:rsidRPr="00C66004" w:rsidRDefault="00D30813" w:rsidP="00D30813">
      <w:pPr>
        <w:jc w:val="both"/>
        <w:rPr>
          <w:lang/>
        </w:rPr>
      </w:pPr>
      <w:r w:rsidRPr="00C66004">
        <w:rPr>
          <w:lang/>
        </w:rPr>
        <w:t>……….............................</w:t>
      </w:r>
      <w:r w:rsidRPr="00C66004">
        <w:rPr>
          <w:b/>
          <w:lang/>
        </w:rPr>
        <w:t xml:space="preserve"> </w:t>
      </w:r>
      <w:r w:rsidRPr="00C66004">
        <w:rPr>
          <w:lang/>
        </w:rPr>
        <w:t xml:space="preserve">prowadzącym </w:t>
      </w:r>
      <w:r>
        <w:rPr>
          <w:lang/>
        </w:rPr>
        <w:t xml:space="preserve">działalność gospodarczą </w:t>
      </w:r>
      <w:r w:rsidRPr="00C66004">
        <w:rPr>
          <w:lang/>
        </w:rPr>
        <w:t>pod nazwą............................</w:t>
      </w:r>
      <w:r w:rsidRPr="00C66004">
        <w:rPr>
          <w:b/>
          <w:lang/>
        </w:rPr>
        <w:t xml:space="preserve"> </w:t>
      </w:r>
      <w:r w:rsidRPr="00C66004">
        <w:rPr>
          <w:lang/>
        </w:rPr>
        <w:t>działającą w oparciu o wpis do Centralnej Ewidencji i Informacji o Działalności Gospodarczej</w:t>
      </w:r>
      <w:r w:rsidR="00263B79">
        <w:rPr>
          <w:lang/>
        </w:rPr>
        <w:t>/</w:t>
      </w:r>
      <w:r w:rsidRPr="00C66004">
        <w:rPr>
          <w:lang/>
        </w:rPr>
        <w:t>KRS</w:t>
      </w:r>
      <w:r w:rsidR="00263B79">
        <w:rPr>
          <w:lang/>
        </w:rPr>
        <w:t xml:space="preserve"> nr  …………</w:t>
      </w:r>
      <w:r w:rsidRPr="00C66004">
        <w:rPr>
          <w:lang/>
        </w:rPr>
        <w:t xml:space="preserve">, posiadającym NIP:......, REGON: ......................, </w:t>
      </w:r>
    </w:p>
    <w:p w:rsidR="00D30813" w:rsidRPr="00C66004" w:rsidRDefault="00D30813" w:rsidP="00D30813">
      <w:pPr>
        <w:jc w:val="both"/>
        <w:rPr>
          <w:lang/>
        </w:rPr>
      </w:pPr>
      <w:r w:rsidRPr="00C66004">
        <w:rPr>
          <w:lang/>
        </w:rPr>
        <w:t xml:space="preserve">zwanym w dalszej części umowy </w:t>
      </w:r>
      <w:r w:rsidRPr="00C66004">
        <w:rPr>
          <w:b/>
          <w:bCs/>
          <w:lang/>
        </w:rPr>
        <w:t>„Wykonawcą”</w:t>
      </w:r>
      <w:r w:rsidRPr="00C66004">
        <w:rPr>
          <w:lang/>
        </w:rPr>
        <w:t xml:space="preserve"> </w:t>
      </w:r>
    </w:p>
    <w:p w:rsidR="00D30813" w:rsidRPr="00C66004" w:rsidRDefault="00D30813" w:rsidP="00D30813">
      <w:pPr>
        <w:jc w:val="both"/>
      </w:pPr>
      <w:r w:rsidRPr="00C66004">
        <w:rPr>
          <w:lang/>
        </w:rPr>
        <w:t>została zawarta umowa następującej treści</w:t>
      </w:r>
      <w:r>
        <w:rPr>
          <w:lang/>
        </w:rPr>
        <w:t>:</w:t>
      </w:r>
    </w:p>
    <w:p w:rsidR="00D30813" w:rsidRPr="00C66004" w:rsidRDefault="00D30813" w:rsidP="00D30813">
      <w:pPr>
        <w:jc w:val="both"/>
      </w:pPr>
    </w:p>
    <w:p w:rsidR="00D30813" w:rsidRPr="00C66004" w:rsidRDefault="00D30813" w:rsidP="00D30813">
      <w:pPr>
        <w:jc w:val="center"/>
        <w:rPr>
          <w:b/>
          <w:bCs/>
        </w:rPr>
      </w:pPr>
      <w:r w:rsidRPr="00C66004">
        <w:t>§ 1</w:t>
      </w:r>
    </w:p>
    <w:p w:rsidR="00D30813" w:rsidRPr="00C66004" w:rsidRDefault="00D30813" w:rsidP="00D30813">
      <w:pPr>
        <w:numPr>
          <w:ilvl w:val="0"/>
          <w:numId w:val="24"/>
        </w:numPr>
        <w:jc w:val="both"/>
      </w:pPr>
      <w:r w:rsidRPr="00C66004">
        <w:rPr>
          <w:b/>
          <w:bCs/>
        </w:rPr>
        <w:t>Zamawiający</w:t>
      </w:r>
      <w:r w:rsidRPr="00C66004">
        <w:rPr>
          <w:bCs/>
        </w:rPr>
        <w:t xml:space="preserve"> </w:t>
      </w:r>
      <w:r w:rsidR="00C85A29">
        <w:rPr>
          <w:bCs/>
        </w:rPr>
        <w:t>zamawia</w:t>
      </w:r>
      <w:r w:rsidRPr="00C66004">
        <w:rPr>
          <w:bCs/>
        </w:rPr>
        <w:t xml:space="preserve"> a </w:t>
      </w:r>
      <w:r w:rsidRPr="00C66004">
        <w:rPr>
          <w:b/>
          <w:bCs/>
        </w:rPr>
        <w:t>Wykonawca</w:t>
      </w:r>
      <w:r w:rsidRPr="00C66004">
        <w:rPr>
          <w:bCs/>
        </w:rPr>
        <w:t xml:space="preserve"> </w:t>
      </w:r>
      <w:r>
        <w:rPr>
          <w:bCs/>
        </w:rPr>
        <w:t xml:space="preserve">zobowiązuje się realizować zamówienie </w:t>
      </w:r>
      <w:r w:rsidRPr="00C66004">
        <w:rPr>
          <w:bCs/>
        </w:rPr>
        <w:t xml:space="preserve">polegające na </w:t>
      </w:r>
      <w:r>
        <w:rPr>
          <w:b/>
          <w:bCs/>
        </w:rPr>
        <w:t>wykonaniu deratyzacji w budynkach należących do Miasta Kostrzyn nad Odrą w 202</w:t>
      </w:r>
      <w:r w:rsidR="00350674">
        <w:rPr>
          <w:b/>
          <w:bCs/>
        </w:rPr>
        <w:t>6</w:t>
      </w:r>
      <w:r w:rsidR="00C85A29">
        <w:rPr>
          <w:b/>
          <w:bCs/>
        </w:rPr>
        <w:t xml:space="preserve"> </w:t>
      </w:r>
      <w:r>
        <w:rPr>
          <w:b/>
          <w:bCs/>
        </w:rPr>
        <w:t>roku.</w:t>
      </w:r>
    </w:p>
    <w:p w:rsidR="00F92159" w:rsidRPr="00F51445" w:rsidRDefault="00D30813" w:rsidP="003271B7">
      <w:pPr>
        <w:tabs>
          <w:tab w:val="left" w:pos="284"/>
        </w:tabs>
        <w:ind w:left="284" w:hanging="284"/>
        <w:jc w:val="both"/>
      </w:pPr>
      <w:r>
        <w:rPr>
          <w:b/>
        </w:rPr>
        <w:t xml:space="preserve">2. </w:t>
      </w:r>
      <w:r w:rsidR="000A1212" w:rsidRPr="00F51445">
        <w:rPr>
          <w:b/>
        </w:rPr>
        <w:t xml:space="preserve">Wykonawca </w:t>
      </w:r>
      <w:r w:rsidR="000A1212" w:rsidRPr="00F51445">
        <w:t>w</w:t>
      </w:r>
      <w:r w:rsidR="000A1212" w:rsidRPr="00F51445">
        <w:rPr>
          <w:bCs/>
        </w:rPr>
        <w:t>ykona deratyzacj</w:t>
      </w:r>
      <w:r w:rsidR="00266296" w:rsidRPr="00F51445">
        <w:rPr>
          <w:bCs/>
        </w:rPr>
        <w:t>ę</w:t>
      </w:r>
      <w:r w:rsidR="000A1212" w:rsidRPr="00F51445">
        <w:rPr>
          <w:bCs/>
        </w:rPr>
        <w:t xml:space="preserve"> budynków należących do Miasta Kostrzyn nad Odrą </w:t>
      </w:r>
      <w:r>
        <w:rPr>
          <w:bCs/>
        </w:rPr>
        <w:t xml:space="preserve">              </w:t>
      </w:r>
      <w:r w:rsidR="000A1212" w:rsidRPr="00F51445">
        <w:rPr>
          <w:bCs/>
        </w:rPr>
        <w:t>zgodnie z p</w:t>
      </w:r>
      <w:r w:rsidR="000A1212" w:rsidRPr="00F51445">
        <w:t>lanem przeprowadzenia deraty</w:t>
      </w:r>
      <w:r w:rsidR="00F92159" w:rsidRPr="00F51445">
        <w:t>zacji (załącznik nr 1 do umowy).</w:t>
      </w:r>
    </w:p>
    <w:p w:rsidR="00231F9B" w:rsidRPr="00F51445" w:rsidRDefault="00D30813" w:rsidP="003271B7">
      <w:pPr>
        <w:suppressAutoHyphens w:val="0"/>
        <w:autoSpaceDE w:val="0"/>
        <w:spacing w:line="100" w:lineRule="atLeast"/>
        <w:ind w:left="284" w:hanging="284"/>
        <w:jc w:val="both"/>
      </w:pPr>
      <w:r>
        <w:rPr>
          <w:b/>
        </w:rPr>
        <w:t>3.</w:t>
      </w:r>
      <w:r w:rsidR="00263B79">
        <w:rPr>
          <w:b/>
        </w:rPr>
        <w:t xml:space="preserve"> </w:t>
      </w:r>
      <w:r w:rsidR="00231F9B" w:rsidRPr="00F51445">
        <w:rPr>
          <w:b/>
        </w:rPr>
        <w:t>Wykonawca</w:t>
      </w:r>
      <w:r w:rsidR="00231F9B" w:rsidRPr="00F51445">
        <w:t xml:space="preserve"> we własnym zakresie i na swój koszt zapewni niezbędne do realizacji </w:t>
      </w:r>
      <w:r w:rsidR="003271B7">
        <w:t xml:space="preserve">   </w:t>
      </w:r>
      <w:r w:rsidR="00231F9B" w:rsidRPr="00F51445">
        <w:t>przedmiotu umowy materiały, środki transportowe, sprzęt, koszty utylizacji padłych gryzoni, itp.</w:t>
      </w:r>
    </w:p>
    <w:p w:rsidR="00231F9B" w:rsidRPr="00F51445" w:rsidRDefault="00D30813" w:rsidP="003271B7">
      <w:pPr>
        <w:suppressAutoHyphens w:val="0"/>
        <w:autoSpaceDE w:val="0"/>
        <w:ind w:left="142" w:hanging="142"/>
        <w:jc w:val="both"/>
      </w:pPr>
      <w:r>
        <w:rPr>
          <w:b/>
        </w:rPr>
        <w:t>4.</w:t>
      </w:r>
      <w:r w:rsidR="00263B79">
        <w:rPr>
          <w:b/>
        </w:rPr>
        <w:t xml:space="preserve"> </w:t>
      </w:r>
      <w:r w:rsidR="00231F9B" w:rsidRPr="00F51445">
        <w:rPr>
          <w:b/>
        </w:rPr>
        <w:t xml:space="preserve">Wykonawca </w:t>
      </w:r>
      <w:r w:rsidR="00231F9B" w:rsidRPr="00F51445">
        <w:t>oświadcza, że posiada odpowiednie uprawnienia, wiedzę</w:t>
      </w:r>
      <w:r w:rsidR="00263B79">
        <w:rPr>
          <w:rFonts w:ascii="TimesNewRoman" w:eastAsia="TimesNewRoman" w:hAnsi="TimesNewRoman" w:cs="TimesNewRoman" w:hint="eastAsia"/>
        </w:rPr>
        <w:t xml:space="preserve"> i</w:t>
      </w:r>
      <w:r w:rsidR="00231F9B" w:rsidRPr="00F51445">
        <w:t xml:space="preserve"> doświadczenie                    do wykonania przedmiotu umowy.</w:t>
      </w:r>
    </w:p>
    <w:p w:rsidR="00AC5D43" w:rsidRPr="00F51445" w:rsidRDefault="00AC5D43" w:rsidP="00AC5D43">
      <w:pPr>
        <w:jc w:val="center"/>
        <w:rPr>
          <w:b/>
          <w:bCs/>
        </w:rPr>
      </w:pPr>
    </w:p>
    <w:p w:rsidR="00AC5D43" w:rsidRPr="00F51445" w:rsidRDefault="00AC5D43" w:rsidP="00AC5D43">
      <w:pPr>
        <w:jc w:val="center"/>
      </w:pPr>
      <w:r w:rsidRPr="00F51445">
        <w:rPr>
          <w:bCs/>
        </w:rPr>
        <w:t>§ 2</w:t>
      </w:r>
    </w:p>
    <w:p w:rsidR="00AC5D43" w:rsidRPr="00F51445" w:rsidRDefault="00AC5D43" w:rsidP="00263C2F">
      <w:pPr>
        <w:suppressAutoHyphens w:val="0"/>
        <w:autoSpaceDE w:val="0"/>
        <w:jc w:val="both"/>
      </w:pPr>
      <w:r w:rsidRPr="00F51445">
        <w:rPr>
          <w:b/>
        </w:rPr>
        <w:t xml:space="preserve">Wykonawca </w:t>
      </w:r>
      <w:r w:rsidRPr="00F51445">
        <w:t>zobowiązuje si</w:t>
      </w:r>
      <w:r w:rsidRPr="00F51445">
        <w:rPr>
          <w:rFonts w:ascii="TimesNewRoman" w:eastAsia="TimesNewRoman" w:hAnsi="TimesNewRoman" w:cs="TimesNewRoman" w:hint="eastAsia"/>
        </w:rPr>
        <w:t>ę</w:t>
      </w:r>
      <w:r w:rsidRPr="00F51445">
        <w:rPr>
          <w:rFonts w:ascii="TimesNewRoman" w:eastAsia="TimesNewRoman" w:hAnsi="TimesNewRoman" w:cs="TimesNewRoman"/>
        </w:rPr>
        <w:t xml:space="preserve"> </w:t>
      </w:r>
      <w:r w:rsidRPr="00F51445">
        <w:t>do wykonania prac będących przedmiotem niniejszej umowy w terminie:</w:t>
      </w:r>
    </w:p>
    <w:p w:rsidR="00AC5D43" w:rsidRPr="00F51445" w:rsidRDefault="00AC5D43" w:rsidP="00263C2F">
      <w:pPr>
        <w:numPr>
          <w:ilvl w:val="0"/>
          <w:numId w:val="2"/>
        </w:numPr>
        <w:suppressAutoHyphens w:val="0"/>
        <w:autoSpaceDE w:val="0"/>
        <w:jc w:val="both"/>
      </w:pPr>
      <w:r w:rsidRPr="00F51445">
        <w:rPr>
          <w:b/>
          <w:bCs/>
        </w:rPr>
        <w:t xml:space="preserve">od dnia </w:t>
      </w:r>
      <w:r w:rsidR="008F6B98" w:rsidRPr="00F51445">
        <w:rPr>
          <w:b/>
          <w:bCs/>
        </w:rPr>
        <w:t>1 kwietna</w:t>
      </w:r>
      <w:r w:rsidRPr="00F51445">
        <w:rPr>
          <w:b/>
          <w:bCs/>
        </w:rPr>
        <w:t xml:space="preserve"> do dnia </w:t>
      </w:r>
      <w:r w:rsidR="008F6B98" w:rsidRPr="00F51445">
        <w:rPr>
          <w:b/>
          <w:bCs/>
        </w:rPr>
        <w:t>30</w:t>
      </w:r>
      <w:r w:rsidRPr="00F51445">
        <w:rPr>
          <w:b/>
          <w:bCs/>
        </w:rPr>
        <w:t xml:space="preserve"> kwietnia </w:t>
      </w:r>
      <w:r w:rsidR="000244F4" w:rsidRPr="00F51445">
        <w:rPr>
          <w:b/>
          <w:bCs/>
        </w:rPr>
        <w:t>202</w:t>
      </w:r>
      <w:r w:rsidR="00350674">
        <w:rPr>
          <w:b/>
          <w:bCs/>
        </w:rPr>
        <w:t>6</w:t>
      </w:r>
      <w:r w:rsidR="00263C2F" w:rsidRPr="00F51445">
        <w:rPr>
          <w:b/>
          <w:bCs/>
        </w:rPr>
        <w:t xml:space="preserve"> </w:t>
      </w:r>
      <w:r w:rsidRPr="00F51445">
        <w:rPr>
          <w:b/>
          <w:bCs/>
        </w:rPr>
        <w:t>r. - deratyzacja wiosenna,</w:t>
      </w:r>
    </w:p>
    <w:p w:rsidR="00AC5D43" w:rsidRPr="00EF2B66" w:rsidRDefault="00AC5D43" w:rsidP="00263C2F">
      <w:pPr>
        <w:numPr>
          <w:ilvl w:val="0"/>
          <w:numId w:val="2"/>
        </w:numPr>
        <w:suppressAutoHyphens w:val="0"/>
        <w:autoSpaceDE w:val="0"/>
        <w:jc w:val="both"/>
      </w:pPr>
      <w:r w:rsidRPr="00F51445">
        <w:rPr>
          <w:b/>
          <w:bCs/>
        </w:rPr>
        <w:t xml:space="preserve">od dnia </w:t>
      </w:r>
      <w:r w:rsidR="008F6B98" w:rsidRPr="00F51445">
        <w:rPr>
          <w:b/>
          <w:bCs/>
        </w:rPr>
        <w:t>1</w:t>
      </w:r>
      <w:r w:rsidRPr="00F51445">
        <w:rPr>
          <w:b/>
          <w:bCs/>
        </w:rPr>
        <w:t xml:space="preserve"> października do dnia </w:t>
      </w:r>
      <w:r w:rsidR="008F6B98" w:rsidRPr="00F51445">
        <w:rPr>
          <w:b/>
          <w:bCs/>
        </w:rPr>
        <w:t>30</w:t>
      </w:r>
      <w:r w:rsidR="000244F4" w:rsidRPr="00F51445">
        <w:rPr>
          <w:b/>
          <w:bCs/>
        </w:rPr>
        <w:t xml:space="preserve"> </w:t>
      </w:r>
      <w:r w:rsidR="008F6B98" w:rsidRPr="00F51445">
        <w:rPr>
          <w:b/>
          <w:bCs/>
        </w:rPr>
        <w:t>października</w:t>
      </w:r>
      <w:r w:rsidR="000244F4" w:rsidRPr="00F51445">
        <w:rPr>
          <w:b/>
          <w:bCs/>
        </w:rPr>
        <w:t xml:space="preserve"> 202</w:t>
      </w:r>
      <w:r w:rsidR="00350674">
        <w:rPr>
          <w:b/>
          <w:bCs/>
        </w:rPr>
        <w:t>6</w:t>
      </w:r>
      <w:r w:rsidR="00263C2F" w:rsidRPr="00F51445">
        <w:rPr>
          <w:b/>
          <w:bCs/>
        </w:rPr>
        <w:t xml:space="preserve"> </w:t>
      </w:r>
      <w:r w:rsidRPr="00F51445">
        <w:rPr>
          <w:b/>
          <w:bCs/>
        </w:rPr>
        <w:t>r. - deratyzacja jesienna.</w:t>
      </w:r>
    </w:p>
    <w:p w:rsidR="00EF2B66" w:rsidRPr="00EF2B66" w:rsidRDefault="00EF2B66" w:rsidP="00EF2B66">
      <w:pPr>
        <w:suppressAutoHyphens w:val="0"/>
        <w:autoSpaceDE w:val="0"/>
        <w:ind w:left="567"/>
        <w:jc w:val="both"/>
      </w:pPr>
    </w:p>
    <w:p w:rsidR="00EF2B66" w:rsidRPr="00C66004" w:rsidRDefault="00EF2B66" w:rsidP="00EF2B66">
      <w:pPr>
        <w:ind w:left="273" w:hanging="273"/>
        <w:jc w:val="center"/>
      </w:pPr>
      <w:r w:rsidRPr="00C66004">
        <w:t xml:space="preserve">§ </w:t>
      </w:r>
      <w:r>
        <w:t>3</w:t>
      </w:r>
    </w:p>
    <w:p w:rsidR="00EF2B66" w:rsidRPr="00C66004" w:rsidRDefault="00EF2B66" w:rsidP="00EF2B66">
      <w:pPr>
        <w:numPr>
          <w:ilvl w:val="0"/>
          <w:numId w:val="31"/>
        </w:numPr>
        <w:jc w:val="both"/>
        <w:rPr>
          <w:b/>
        </w:rPr>
      </w:pPr>
      <w:r w:rsidRPr="00C66004">
        <w:t xml:space="preserve">Nadzór nad </w:t>
      </w:r>
      <w:r>
        <w:t>pracami objętymi zakresem niniejszej umowy</w:t>
      </w:r>
      <w:r w:rsidRPr="00C66004">
        <w:t xml:space="preserve"> ze strony </w:t>
      </w:r>
      <w:r w:rsidRPr="00C66004">
        <w:rPr>
          <w:b/>
        </w:rPr>
        <w:t>Wykonawcy</w:t>
      </w:r>
      <w:r w:rsidRPr="00C66004">
        <w:t xml:space="preserve"> pełnić będzie …………………….</w:t>
      </w:r>
    </w:p>
    <w:p w:rsidR="00EF2B66" w:rsidRPr="00C66004" w:rsidRDefault="00EF2B66" w:rsidP="00EF2B66">
      <w:pPr>
        <w:numPr>
          <w:ilvl w:val="0"/>
          <w:numId w:val="31"/>
        </w:numPr>
        <w:tabs>
          <w:tab w:val="left" w:pos="2415"/>
        </w:tabs>
        <w:jc w:val="both"/>
      </w:pPr>
      <w:r w:rsidRPr="00C66004">
        <w:rPr>
          <w:b/>
        </w:rPr>
        <w:t>Zamawiający</w:t>
      </w:r>
      <w:r w:rsidRPr="00C66004">
        <w:t xml:space="preserve"> zastrzega sobie prawo kontroli realizacji umowy. Kontrola wykonywana będzie w obecności przedstawiciela </w:t>
      </w:r>
      <w:r w:rsidRPr="00C66004">
        <w:rPr>
          <w:b/>
        </w:rPr>
        <w:t>Wykonawcy.</w:t>
      </w:r>
    </w:p>
    <w:p w:rsidR="00EF2B66" w:rsidRPr="00C66004" w:rsidRDefault="00EF2B66" w:rsidP="00EF2B66">
      <w:pPr>
        <w:numPr>
          <w:ilvl w:val="0"/>
          <w:numId w:val="31"/>
        </w:numPr>
        <w:jc w:val="both"/>
      </w:pPr>
      <w:r w:rsidRPr="00C66004">
        <w:t xml:space="preserve">Do sprawowania kontroli nad wykonaniem przedmiotu umowy </w:t>
      </w:r>
      <w:r w:rsidRPr="00C66004">
        <w:rPr>
          <w:b/>
        </w:rPr>
        <w:t>Zamawiający</w:t>
      </w:r>
      <w:r w:rsidRPr="00C66004">
        <w:t xml:space="preserve">  upoważnia …………………. (tel.………….).</w:t>
      </w:r>
    </w:p>
    <w:p w:rsidR="00EF2B66" w:rsidRPr="00C66004" w:rsidRDefault="00EF2B66" w:rsidP="00EF2B66">
      <w:pPr>
        <w:ind w:left="273" w:hanging="273"/>
        <w:jc w:val="both"/>
      </w:pPr>
    </w:p>
    <w:p w:rsidR="00F92159" w:rsidRPr="00F51445" w:rsidRDefault="00263C2F" w:rsidP="00263C2F">
      <w:pPr>
        <w:jc w:val="center"/>
      </w:pPr>
      <w:r w:rsidRPr="00F51445">
        <w:rPr>
          <w:bCs/>
        </w:rPr>
        <w:t xml:space="preserve">§ </w:t>
      </w:r>
      <w:r w:rsidR="00EF2B66">
        <w:rPr>
          <w:bCs/>
        </w:rPr>
        <w:t>4</w:t>
      </w:r>
    </w:p>
    <w:p w:rsidR="000A1212" w:rsidRPr="00F51445" w:rsidRDefault="000A1212" w:rsidP="00263C2F">
      <w:pPr>
        <w:numPr>
          <w:ilvl w:val="0"/>
          <w:numId w:val="3"/>
        </w:numPr>
        <w:jc w:val="both"/>
      </w:pPr>
      <w:r w:rsidRPr="00F51445">
        <w:rPr>
          <w:b/>
          <w:bCs/>
        </w:rPr>
        <w:t xml:space="preserve">Wykonawca </w:t>
      </w:r>
      <w:r w:rsidRPr="00F51445">
        <w:t>zobowiązuje się do:</w:t>
      </w:r>
    </w:p>
    <w:p w:rsidR="000A1212" w:rsidRPr="00F51445" w:rsidRDefault="000B409C" w:rsidP="00263C2F">
      <w:pPr>
        <w:numPr>
          <w:ilvl w:val="1"/>
          <w:numId w:val="3"/>
        </w:numPr>
        <w:jc w:val="both"/>
      </w:pPr>
      <w:r w:rsidRPr="00F51445">
        <w:t>w</w:t>
      </w:r>
      <w:r w:rsidR="000A1212" w:rsidRPr="00F51445">
        <w:t>ykonania przedmiotu zamówienia zgodnie z obowiązującymi przepisami, w sposób gwarantujący bezpieczeństwo mie</w:t>
      </w:r>
      <w:r w:rsidR="00263C2F" w:rsidRPr="00F51445">
        <w:t>szkańców oraz zwierząt domowych</w:t>
      </w:r>
      <w:r w:rsidRPr="00F51445">
        <w:t>,</w:t>
      </w:r>
    </w:p>
    <w:p w:rsidR="000A1212" w:rsidRPr="00F51445" w:rsidRDefault="000B409C" w:rsidP="00263C2F">
      <w:pPr>
        <w:numPr>
          <w:ilvl w:val="0"/>
          <w:numId w:val="5"/>
        </w:numPr>
        <w:spacing w:line="100" w:lineRule="atLeast"/>
        <w:jc w:val="both"/>
      </w:pPr>
      <w:r w:rsidRPr="00F51445">
        <w:t>z</w:t>
      </w:r>
      <w:r w:rsidR="000A1212" w:rsidRPr="00F51445">
        <w:t>a</w:t>
      </w:r>
      <w:r w:rsidR="008F1895" w:rsidRPr="00F51445">
        <w:t>sto</w:t>
      </w:r>
      <w:r w:rsidR="000371A7" w:rsidRPr="00F51445">
        <w:t>sowania</w:t>
      </w:r>
      <w:r w:rsidR="008F1895" w:rsidRPr="00F51445">
        <w:t xml:space="preserve"> innego preparatu niż</w:t>
      </w:r>
      <w:r w:rsidR="000A1212" w:rsidRPr="00F51445">
        <w:t xml:space="preserve"> </w:t>
      </w:r>
      <w:proofErr w:type="spellStart"/>
      <w:r w:rsidR="00350674">
        <w:rPr>
          <w:b/>
          <w:bCs/>
        </w:rPr>
        <w:t>Ratimor</w:t>
      </w:r>
      <w:proofErr w:type="spellEnd"/>
      <w:r w:rsidR="001533A3">
        <w:rPr>
          <w:b/>
          <w:bCs/>
        </w:rPr>
        <w:t xml:space="preserve"> </w:t>
      </w:r>
      <w:r w:rsidR="00350674">
        <w:rPr>
          <w:b/>
          <w:bCs/>
        </w:rPr>
        <w:t>P</w:t>
      </w:r>
      <w:r w:rsidR="001533A3">
        <w:rPr>
          <w:b/>
          <w:bCs/>
        </w:rPr>
        <w:t>asta</w:t>
      </w:r>
      <w:r w:rsidR="00692A24" w:rsidRPr="00F51445">
        <w:t xml:space="preserve"> </w:t>
      </w:r>
      <w:r w:rsidR="008F1895" w:rsidRPr="00F51445">
        <w:t>(pre</w:t>
      </w:r>
      <w:r w:rsidR="008435CD" w:rsidRPr="00F51445">
        <w:t xml:space="preserve">parat </w:t>
      </w:r>
      <w:r w:rsidR="000244F4" w:rsidRPr="00F51445">
        <w:t>zastosowan</w:t>
      </w:r>
      <w:r w:rsidR="0091090B" w:rsidRPr="00F51445">
        <w:t>y</w:t>
      </w:r>
      <w:r w:rsidR="000244F4" w:rsidRPr="00F51445">
        <w:t xml:space="preserve"> w </w:t>
      </w:r>
      <w:r w:rsidR="0091090B" w:rsidRPr="00F51445">
        <w:t>202</w:t>
      </w:r>
      <w:r w:rsidR="00350674">
        <w:t xml:space="preserve">5 </w:t>
      </w:r>
      <w:r w:rsidR="00C85A29">
        <w:t>roku),</w:t>
      </w:r>
    </w:p>
    <w:p w:rsidR="000A1212" w:rsidRPr="00F51445" w:rsidRDefault="000B409C" w:rsidP="00263C2F">
      <w:pPr>
        <w:numPr>
          <w:ilvl w:val="0"/>
          <w:numId w:val="5"/>
        </w:numPr>
        <w:spacing w:line="100" w:lineRule="atLeast"/>
        <w:jc w:val="both"/>
      </w:pPr>
      <w:r w:rsidRPr="00F51445">
        <w:lastRenderedPageBreak/>
        <w:t>n</w:t>
      </w:r>
      <w:r w:rsidR="002922F9" w:rsidRPr="00F51445">
        <w:t>adzoru</w:t>
      </w:r>
      <w:r w:rsidR="000A1212" w:rsidRPr="00F51445">
        <w:t xml:space="preserve"> nad </w:t>
      </w:r>
      <w:r w:rsidR="002922F9" w:rsidRPr="00F51445">
        <w:t xml:space="preserve">prowadzoną </w:t>
      </w:r>
      <w:r w:rsidR="00263C2F" w:rsidRPr="00F51445">
        <w:t>deratyzacj</w:t>
      </w:r>
      <w:r w:rsidR="00C24E7E" w:rsidRPr="00F51445">
        <w:t>ą</w:t>
      </w:r>
      <w:r w:rsidR="00693FCC">
        <w:t xml:space="preserve"> poprzez dokonanie </w:t>
      </w:r>
      <w:r w:rsidR="002922F9" w:rsidRPr="00F51445">
        <w:rPr>
          <w:b/>
        </w:rPr>
        <w:t xml:space="preserve">co najmniej dwa razy </w:t>
      </w:r>
      <w:r w:rsidR="00693FCC">
        <w:rPr>
          <w:b/>
        </w:rPr>
        <w:t>kontroli</w:t>
      </w:r>
      <w:r w:rsidR="00880A63" w:rsidRPr="00F51445">
        <w:t xml:space="preserve"> </w:t>
      </w:r>
      <w:r w:rsidR="000A1212" w:rsidRPr="00F51445">
        <w:t xml:space="preserve">miejsc wyłożenia preparatu </w:t>
      </w:r>
      <w:r w:rsidR="00263C2F" w:rsidRPr="00F51445">
        <w:t xml:space="preserve">podczas deratyzacji wiosennej i jesiennej </w:t>
      </w:r>
      <w:r w:rsidR="00880A63" w:rsidRPr="00F51445">
        <w:t xml:space="preserve">z </w:t>
      </w:r>
      <w:r w:rsidR="002922F9" w:rsidRPr="00F51445">
        <w:t xml:space="preserve">zachowaniem 14 </w:t>
      </w:r>
      <w:r w:rsidRPr="00F51445">
        <w:t>dniowego odstępu,</w:t>
      </w:r>
    </w:p>
    <w:p w:rsidR="002922F9" w:rsidRPr="00F51445" w:rsidRDefault="000B409C" w:rsidP="00263C2F">
      <w:pPr>
        <w:numPr>
          <w:ilvl w:val="0"/>
          <w:numId w:val="5"/>
        </w:numPr>
        <w:spacing w:line="100" w:lineRule="atLeast"/>
        <w:jc w:val="both"/>
      </w:pPr>
      <w:r w:rsidRPr="00F51445">
        <w:t>u</w:t>
      </w:r>
      <w:r w:rsidR="000371A7" w:rsidRPr="00F51445">
        <w:t>tylizacji</w:t>
      </w:r>
      <w:r w:rsidR="002922F9" w:rsidRPr="00F51445">
        <w:t xml:space="preserve"> padłych gryzoni </w:t>
      </w:r>
      <w:r w:rsidR="000371A7" w:rsidRPr="00F51445">
        <w:t>zgodnie z obowiązującym</w:t>
      </w:r>
      <w:r w:rsidR="00266296" w:rsidRPr="00F51445">
        <w:t xml:space="preserve">i przepisami </w:t>
      </w:r>
      <w:r w:rsidR="000371A7" w:rsidRPr="00F51445">
        <w:t>(</w:t>
      </w:r>
      <w:r w:rsidR="002922F9" w:rsidRPr="00F51445">
        <w:t>odpad niebezpieczny</w:t>
      </w:r>
      <w:r w:rsidR="000371A7" w:rsidRPr="00F51445">
        <w:t>)</w:t>
      </w:r>
      <w:r w:rsidRPr="00F51445">
        <w:t>,</w:t>
      </w:r>
    </w:p>
    <w:p w:rsidR="000A1212" w:rsidRPr="00F51445" w:rsidRDefault="000B409C" w:rsidP="00263C2F">
      <w:pPr>
        <w:numPr>
          <w:ilvl w:val="0"/>
          <w:numId w:val="5"/>
        </w:numPr>
        <w:spacing w:line="100" w:lineRule="atLeast"/>
        <w:jc w:val="both"/>
      </w:pPr>
      <w:r w:rsidRPr="00F51445">
        <w:t>r</w:t>
      </w:r>
      <w:r w:rsidR="00266296" w:rsidRPr="00F51445">
        <w:t>ozmieszczenia</w:t>
      </w:r>
      <w:r w:rsidR="000A1212" w:rsidRPr="00F51445">
        <w:t xml:space="preserve"> w widocznych miejscach informacji ostrzegawczych, które winny zawierać nazwę </w:t>
      </w:r>
      <w:r w:rsidR="006850D9">
        <w:t>zastosowanego preparatu</w:t>
      </w:r>
      <w:r w:rsidR="000A1212" w:rsidRPr="00F51445">
        <w:t xml:space="preserve">, datę wyłożenia oraz sposób </w:t>
      </w:r>
      <w:r w:rsidRPr="00F51445">
        <w:t>postępowania w razie zatrucia,</w:t>
      </w:r>
    </w:p>
    <w:p w:rsidR="000B409C" w:rsidRPr="00F51445" w:rsidRDefault="000B409C" w:rsidP="000B409C">
      <w:pPr>
        <w:numPr>
          <w:ilvl w:val="0"/>
          <w:numId w:val="5"/>
        </w:numPr>
        <w:spacing w:line="100" w:lineRule="atLeast"/>
        <w:jc w:val="both"/>
      </w:pPr>
      <w:r w:rsidRPr="00F51445">
        <w:t>z</w:t>
      </w:r>
      <w:r w:rsidR="000A1212" w:rsidRPr="00F51445">
        <w:t xml:space="preserve">astosowania preparatów do przeprowadzenia </w:t>
      </w:r>
      <w:r w:rsidRPr="00F51445">
        <w:t>deratyzacji posiadających atest,</w:t>
      </w:r>
    </w:p>
    <w:p w:rsidR="00263C2F" w:rsidRPr="00F51445" w:rsidRDefault="000A1212" w:rsidP="000B409C">
      <w:pPr>
        <w:numPr>
          <w:ilvl w:val="0"/>
          <w:numId w:val="5"/>
        </w:numPr>
        <w:spacing w:line="100" w:lineRule="atLeast"/>
        <w:jc w:val="both"/>
      </w:pPr>
      <w:r w:rsidRPr="00F51445">
        <w:t>przekaza</w:t>
      </w:r>
      <w:r w:rsidR="00693FCC">
        <w:t>nia</w:t>
      </w:r>
      <w:r w:rsidRPr="00F51445">
        <w:t xml:space="preserve"> </w:t>
      </w:r>
      <w:r w:rsidRPr="00F51445">
        <w:rPr>
          <w:b/>
        </w:rPr>
        <w:t>Zamawiającemu</w:t>
      </w:r>
      <w:r w:rsidRPr="00F51445">
        <w:t xml:space="preserve"> kart</w:t>
      </w:r>
      <w:r w:rsidR="00693FCC">
        <w:t>y</w:t>
      </w:r>
      <w:r w:rsidRPr="00F51445">
        <w:t xml:space="preserve">  charakterystyki</w:t>
      </w:r>
      <w:r w:rsidR="00263C2F" w:rsidRPr="00F51445">
        <w:t xml:space="preserve"> stosowanego środka.</w:t>
      </w:r>
    </w:p>
    <w:p w:rsidR="000A1212" w:rsidRPr="00F51445" w:rsidRDefault="000A1212" w:rsidP="00231F9B">
      <w:pPr>
        <w:numPr>
          <w:ilvl w:val="0"/>
          <w:numId w:val="9"/>
        </w:numPr>
        <w:suppressAutoHyphens w:val="0"/>
        <w:jc w:val="both"/>
      </w:pPr>
      <w:r w:rsidRPr="00F51445">
        <w:rPr>
          <w:b/>
        </w:rPr>
        <w:t>Wykonawca</w:t>
      </w:r>
      <w:r w:rsidRPr="00F51445">
        <w:t xml:space="preserve"> ponosi pełną odpowiedzialno</w:t>
      </w:r>
      <w:r w:rsidR="00231F9B" w:rsidRPr="00F51445">
        <w:t xml:space="preserve">ść odszkodowawczą w stosunku do </w:t>
      </w:r>
      <w:r w:rsidRPr="00F51445">
        <w:rPr>
          <w:b/>
          <w:bCs/>
        </w:rPr>
        <w:t xml:space="preserve">Zamawiającego </w:t>
      </w:r>
      <w:r w:rsidRPr="00F51445">
        <w:t xml:space="preserve">i osób trzecich z tytułu szkód spowodowanych </w:t>
      </w:r>
      <w:r w:rsidR="00C24E7E" w:rsidRPr="00F51445">
        <w:t>przy wykonywaniu przedmiotu umowy.</w:t>
      </w:r>
    </w:p>
    <w:p w:rsidR="000A1212" w:rsidRPr="00F51445" w:rsidRDefault="000A1212" w:rsidP="00231F9B">
      <w:pPr>
        <w:numPr>
          <w:ilvl w:val="0"/>
          <w:numId w:val="9"/>
        </w:numPr>
        <w:suppressAutoHyphens w:val="0"/>
        <w:jc w:val="both"/>
      </w:pPr>
      <w:r w:rsidRPr="00F51445">
        <w:rPr>
          <w:b/>
        </w:rPr>
        <w:t>Wykonawca</w:t>
      </w:r>
      <w:r w:rsidRPr="00F51445">
        <w:t xml:space="preserve"> jest odpowiedzialny za wybór i skuteczność metod oraz bezpieczeństwo wykonanych usług.</w:t>
      </w:r>
    </w:p>
    <w:p w:rsidR="00C24E7E" w:rsidRPr="00F51445" w:rsidRDefault="00C24E7E" w:rsidP="00C24E7E">
      <w:pPr>
        <w:numPr>
          <w:ilvl w:val="0"/>
          <w:numId w:val="9"/>
        </w:numPr>
        <w:jc w:val="both"/>
        <w:rPr>
          <w:b/>
        </w:rPr>
      </w:pPr>
      <w:r w:rsidRPr="00F51445">
        <w:t xml:space="preserve">Za działania lub zaniechania pracowników uczestniczących w wykonywaniu przedmiotu umowy </w:t>
      </w:r>
      <w:r w:rsidRPr="00F51445">
        <w:rPr>
          <w:b/>
        </w:rPr>
        <w:t xml:space="preserve">Wykonawca </w:t>
      </w:r>
      <w:r w:rsidRPr="00F51445">
        <w:t>odpowiada, jak za działania lub zaniechania własne.</w:t>
      </w:r>
    </w:p>
    <w:p w:rsidR="00C24E7E" w:rsidRPr="00F51445" w:rsidRDefault="00C24E7E" w:rsidP="00C24E7E">
      <w:pPr>
        <w:numPr>
          <w:ilvl w:val="0"/>
          <w:numId w:val="9"/>
        </w:numPr>
        <w:jc w:val="both"/>
        <w:rPr>
          <w:b/>
        </w:rPr>
      </w:pPr>
      <w:r w:rsidRPr="00F51445">
        <w:rPr>
          <w:b/>
        </w:rPr>
        <w:t>Wykonawca</w:t>
      </w:r>
      <w:r w:rsidRPr="00F51445">
        <w:t xml:space="preserve"> oświadcza, że posiada aktualną umowę ubezpieczenia od odpowiedzialności cywilnej z tytułu prowadzonej działalności na kwotę co najmniej 100 000 zł. Zobowiązuje się jednocześnie posiadać umowę ubezpieczenia OC przez cały okres trwania niniejszej umowy.</w:t>
      </w:r>
    </w:p>
    <w:p w:rsidR="001533A3" w:rsidRPr="001533A3" w:rsidRDefault="001533A3" w:rsidP="001533A3">
      <w:pPr>
        <w:pStyle w:val="Style7"/>
        <w:widowControl/>
        <w:numPr>
          <w:ilvl w:val="0"/>
          <w:numId w:val="9"/>
        </w:numPr>
        <w:tabs>
          <w:tab w:val="left" w:pos="346"/>
        </w:tabs>
        <w:spacing w:before="58" w:line="250" w:lineRule="exact"/>
        <w:ind w:right="48"/>
        <w:rPr>
          <w:rStyle w:val="FontStyle51"/>
          <w:rFonts w:ascii="Times New Roman" w:hAnsi="Times New Roman" w:cs="Times New Roman"/>
          <w:sz w:val="24"/>
          <w:szCs w:val="24"/>
        </w:rPr>
      </w:pPr>
      <w:r w:rsidRPr="001533A3">
        <w:rPr>
          <w:rStyle w:val="FontStyle51"/>
          <w:rFonts w:ascii="Times New Roman" w:hAnsi="Times New Roman" w:cs="Times New Roman"/>
          <w:sz w:val="24"/>
          <w:szCs w:val="24"/>
        </w:rPr>
        <w:t xml:space="preserve">Kopię  polisy  wraz  z  dowodem  uiszczenia  składki  ubezpieczeniowej </w:t>
      </w:r>
      <w:r w:rsidRPr="001533A3">
        <w:rPr>
          <w:rStyle w:val="FontStyle51"/>
          <w:rFonts w:ascii="Times New Roman" w:hAnsi="Times New Roman" w:cs="Times New Roman"/>
          <w:b/>
          <w:sz w:val="24"/>
          <w:szCs w:val="24"/>
        </w:rPr>
        <w:t>Wykonawca</w:t>
      </w:r>
      <w:r w:rsidRPr="001533A3">
        <w:rPr>
          <w:rStyle w:val="FontStyle51"/>
          <w:rFonts w:ascii="Times New Roman" w:hAnsi="Times New Roman" w:cs="Times New Roman"/>
          <w:sz w:val="24"/>
          <w:szCs w:val="24"/>
        </w:rPr>
        <w:t xml:space="preserve"> przedkłada </w:t>
      </w:r>
      <w:r w:rsidRPr="001533A3">
        <w:rPr>
          <w:rStyle w:val="FontStyle51"/>
          <w:rFonts w:ascii="Times New Roman" w:hAnsi="Times New Roman" w:cs="Times New Roman"/>
          <w:b/>
          <w:sz w:val="24"/>
          <w:szCs w:val="24"/>
        </w:rPr>
        <w:t>Zamawiającemu</w:t>
      </w:r>
      <w:r w:rsidRPr="001533A3">
        <w:rPr>
          <w:rStyle w:val="FontStyle51"/>
          <w:rFonts w:ascii="Times New Roman" w:hAnsi="Times New Roman" w:cs="Times New Roman"/>
          <w:sz w:val="24"/>
          <w:szCs w:val="24"/>
        </w:rPr>
        <w:t xml:space="preserve"> najpóźniej w dniu podpisania niniejszej umowy oraz niezwłocznie, nie później niż 3 dni po</w:t>
      </w:r>
      <w:r w:rsidR="006850D9">
        <w:rPr>
          <w:rStyle w:val="FontStyle51"/>
          <w:rFonts w:ascii="Times New Roman" w:hAnsi="Times New Roman" w:cs="Times New Roman"/>
          <w:sz w:val="24"/>
          <w:szCs w:val="24"/>
        </w:rPr>
        <w:t xml:space="preserve"> dniu</w:t>
      </w:r>
      <w:r w:rsidRPr="001533A3">
        <w:rPr>
          <w:rStyle w:val="FontStyle51"/>
          <w:rFonts w:ascii="Times New Roman" w:hAnsi="Times New Roman" w:cs="Times New Roman"/>
          <w:sz w:val="24"/>
          <w:szCs w:val="24"/>
        </w:rPr>
        <w:t xml:space="preserve"> zawarci</w:t>
      </w:r>
      <w:r w:rsidR="006850D9">
        <w:rPr>
          <w:rStyle w:val="FontStyle51"/>
          <w:rFonts w:ascii="Times New Roman" w:hAnsi="Times New Roman" w:cs="Times New Roman"/>
          <w:sz w:val="24"/>
          <w:szCs w:val="24"/>
        </w:rPr>
        <w:t>a</w:t>
      </w:r>
      <w:r w:rsidRPr="001533A3">
        <w:rPr>
          <w:rStyle w:val="FontStyle51"/>
          <w:rFonts w:ascii="Times New Roman" w:hAnsi="Times New Roman" w:cs="Times New Roman"/>
          <w:sz w:val="24"/>
          <w:szCs w:val="24"/>
        </w:rPr>
        <w:t xml:space="preserve"> umowy ubezpieczenia na kolejny okres, jeżeli ochrona ubezpieczeniowa zakończy się przed zakończeniem okresu obowiązywania niniejszej umowy.</w:t>
      </w:r>
    </w:p>
    <w:p w:rsidR="00C24E7E" w:rsidRPr="00F51445" w:rsidRDefault="00C24E7E" w:rsidP="001533A3">
      <w:pPr>
        <w:pStyle w:val="Style7"/>
        <w:widowControl/>
        <w:tabs>
          <w:tab w:val="left" w:pos="346"/>
        </w:tabs>
        <w:spacing w:before="58" w:line="250" w:lineRule="exact"/>
        <w:ind w:left="284" w:right="48" w:firstLine="0"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0A1212" w:rsidRPr="00F51445" w:rsidRDefault="000A1212">
      <w:pPr>
        <w:suppressAutoHyphens w:val="0"/>
        <w:autoSpaceDE w:val="0"/>
        <w:jc w:val="center"/>
      </w:pPr>
      <w:r w:rsidRPr="00F51445">
        <w:rPr>
          <w:bCs/>
        </w:rPr>
        <w:t xml:space="preserve">§ </w:t>
      </w:r>
      <w:r w:rsidR="006F017E">
        <w:rPr>
          <w:bCs/>
        </w:rPr>
        <w:t>5</w:t>
      </w:r>
    </w:p>
    <w:p w:rsidR="00231F9B" w:rsidRPr="00F51445" w:rsidRDefault="00231F9B" w:rsidP="00231F9B">
      <w:pPr>
        <w:numPr>
          <w:ilvl w:val="0"/>
          <w:numId w:val="10"/>
        </w:numPr>
        <w:jc w:val="both"/>
      </w:pPr>
      <w:r w:rsidRPr="00F51445">
        <w:t xml:space="preserve">Z tytułu realizacji umowy </w:t>
      </w:r>
      <w:r w:rsidRPr="00F51445">
        <w:rPr>
          <w:b/>
        </w:rPr>
        <w:t>Wykonawcy</w:t>
      </w:r>
      <w:r w:rsidRPr="00F51445">
        <w:t xml:space="preserve"> </w:t>
      </w:r>
      <w:r w:rsidR="007C1068" w:rsidRPr="00F51445">
        <w:t xml:space="preserve">przysługuje </w:t>
      </w:r>
      <w:r w:rsidRPr="00F51445">
        <w:t>wynagrodzenie</w:t>
      </w:r>
      <w:r w:rsidR="007C1068" w:rsidRPr="00F51445">
        <w:t>, którego wy</w:t>
      </w:r>
      <w:r w:rsidR="00991998" w:rsidRPr="00F51445">
        <w:t xml:space="preserve">sokość </w:t>
      </w:r>
      <w:r w:rsidRPr="00F51445">
        <w:t xml:space="preserve">nie może przekroczyć </w:t>
      </w:r>
      <w:r w:rsidR="00991998" w:rsidRPr="00F51445">
        <w:t>kwoty</w:t>
      </w:r>
      <w:r w:rsidR="005769F4" w:rsidRPr="00F51445">
        <w:rPr>
          <w:b/>
          <w:bCs/>
        </w:rPr>
        <w:t>…..…..</w:t>
      </w:r>
      <w:r w:rsidR="009C5CA7" w:rsidRPr="00F51445">
        <w:t xml:space="preserve"> </w:t>
      </w:r>
      <w:r w:rsidRPr="00F51445">
        <w:rPr>
          <w:b/>
          <w:bCs/>
        </w:rPr>
        <w:t xml:space="preserve">netto </w:t>
      </w:r>
      <w:r w:rsidRPr="00F51445">
        <w:t xml:space="preserve">(słownie: </w:t>
      </w:r>
      <w:r w:rsidR="005769F4" w:rsidRPr="00F51445">
        <w:t>………</w:t>
      </w:r>
      <w:r w:rsidR="009C5CA7" w:rsidRPr="00F51445">
        <w:t xml:space="preserve"> </w:t>
      </w:r>
      <w:r w:rsidRPr="00F51445">
        <w:t xml:space="preserve">złotych), plus należny podatek VAT </w:t>
      </w:r>
      <w:r w:rsidR="005769F4" w:rsidRPr="00F51445">
        <w:rPr>
          <w:b/>
          <w:bCs/>
        </w:rPr>
        <w:t>…..</w:t>
      </w:r>
      <w:r w:rsidR="009C5CA7" w:rsidRPr="00F51445">
        <w:rPr>
          <w:b/>
          <w:bCs/>
        </w:rPr>
        <w:t xml:space="preserve"> zł</w:t>
      </w:r>
      <w:r w:rsidR="009C5CA7" w:rsidRPr="00F51445">
        <w:t xml:space="preserve"> </w:t>
      </w:r>
      <w:r w:rsidRPr="00F51445">
        <w:t xml:space="preserve">, co stanowi kwotę </w:t>
      </w:r>
      <w:r w:rsidRPr="00F51445">
        <w:rPr>
          <w:b/>
        </w:rPr>
        <w:t xml:space="preserve">brutto </w:t>
      </w:r>
      <w:r w:rsidR="005769F4" w:rsidRPr="00F51445">
        <w:rPr>
          <w:b/>
        </w:rPr>
        <w:t>……</w:t>
      </w:r>
      <w:r w:rsidRPr="00F51445">
        <w:rPr>
          <w:b/>
        </w:rPr>
        <w:t xml:space="preserve"> </w:t>
      </w:r>
      <w:r w:rsidRPr="00F51445">
        <w:rPr>
          <w:b/>
          <w:bCs/>
        </w:rPr>
        <w:t>zł</w:t>
      </w:r>
      <w:r w:rsidRPr="00F51445">
        <w:t xml:space="preserve"> (słownie</w:t>
      </w:r>
      <w:r w:rsidR="005769F4" w:rsidRPr="00F51445">
        <w:t>:……złotych</w:t>
      </w:r>
      <w:r w:rsidRPr="00F51445">
        <w:t>).</w:t>
      </w:r>
    </w:p>
    <w:p w:rsidR="00231F9B" w:rsidRPr="00F51445" w:rsidRDefault="000A1212" w:rsidP="00231F9B">
      <w:pPr>
        <w:numPr>
          <w:ilvl w:val="0"/>
          <w:numId w:val="10"/>
        </w:numPr>
        <w:jc w:val="both"/>
      </w:pPr>
      <w:r w:rsidRPr="00F51445">
        <w:rPr>
          <w:bCs/>
        </w:rPr>
        <w:t>Wynagrodzenie, o którym mowa w ust.1</w:t>
      </w:r>
      <w:r w:rsidR="00693FCC">
        <w:rPr>
          <w:bCs/>
        </w:rPr>
        <w:t>,</w:t>
      </w:r>
      <w:r w:rsidRPr="00F51445">
        <w:rPr>
          <w:bCs/>
        </w:rPr>
        <w:t xml:space="preserve"> płatne będzie w </w:t>
      </w:r>
      <w:r w:rsidR="00266296" w:rsidRPr="00F51445">
        <w:rPr>
          <w:bCs/>
        </w:rPr>
        <w:t>częściach</w:t>
      </w:r>
      <w:r w:rsidRPr="00F51445">
        <w:rPr>
          <w:bCs/>
        </w:rPr>
        <w:t>:</w:t>
      </w:r>
    </w:p>
    <w:p w:rsidR="000A1212" w:rsidRPr="00F51445" w:rsidRDefault="000A1212" w:rsidP="00231F9B">
      <w:pPr>
        <w:numPr>
          <w:ilvl w:val="1"/>
          <w:numId w:val="10"/>
        </w:numPr>
        <w:jc w:val="both"/>
      </w:pPr>
      <w:r w:rsidRPr="00F51445">
        <w:t xml:space="preserve">za przeprowadzenie deratyzacji w terminie wiosennym </w:t>
      </w:r>
      <w:r w:rsidR="00991998" w:rsidRPr="00F51445">
        <w:t xml:space="preserve">- </w:t>
      </w:r>
      <w:r w:rsidRPr="00F51445">
        <w:t xml:space="preserve">w wysokości </w:t>
      </w:r>
      <w:r w:rsidR="005769F4" w:rsidRPr="00F51445">
        <w:rPr>
          <w:b/>
          <w:bCs/>
        </w:rPr>
        <w:t>……</w:t>
      </w:r>
      <w:r w:rsidRPr="00F51445">
        <w:rPr>
          <w:b/>
          <w:bCs/>
        </w:rPr>
        <w:t xml:space="preserve"> zł netto,</w:t>
      </w:r>
      <w:r w:rsidR="00991998" w:rsidRPr="00F51445">
        <w:rPr>
          <w:b/>
          <w:bCs/>
        </w:rPr>
        <w:t xml:space="preserve"> </w:t>
      </w:r>
      <w:r w:rsidR="00991998" w:rsidRPr="00F51445">
        <w:t xml:space="preserve">plus należny podatek </w:t>
      </w:r>
      <w:r w:rsidR="00991998" w:rsidRPr="00F51445">
        <w:rPr>
          <w:b/>
          <w:bCs/>
        </w:rPr>
        <w:t>VAT</w:t>
      </w:r>
      <w:r w:rsidR="007979CE" w:rsidRPr="00F51445">
        <w:rPr>
          <w:b/>
          <w:bCs/>
        </w:rPr>
        <w:t xml:space="preserve"> </w:t>
      </w:r>
      <w:r w:rsidR="005769F4" w:rsidRPr="00F51445">
        <w:rPr>
          <w:b/>
          <w:bCs/>
        </w:rPr>
        <w:t>…..</w:t>
      </w:r>
      <w:r w:rsidR="007979CE" w:rsidRPr="00F51445">
        <w:t xml:space="preserve"> zł</w:t>
      </w:r>
      <w:r w:rsidR="00991998" w:rsidRPr="00F51445">
        <w:t>,</w:t>
      </w:r>
      <w:r w:rsidRPr="00F51445">
        <w:rPr>
          <w:b/>
          <w:bCs/>
        </w:rPr>
        <w:t xml:space="preserve">  </w:t>
      </w:r>
      <w:r w:rsidRPr="00F51445">
        <w:t>co stanowi kwotę</w:t>
      </w:r>
      <w:r w:rsidRPr="00F51445">
        <w:rPr>
          <w:b/>
          <w:bCs/>
        </w:rPr>
        <w:t xml:space="preserve"> </w:t>
      </w:r>
      <w:r w:rsidR="005769F4" w:rsidRPr="00F51445">
        <w:rPr>
          <w:b/>
          <w:bCs/>
        </w:rPr>
        <w:t>……</w:t>
      </w:r>
      <w:r w:rsidRPr="00F51445">
        <w:rPr>
          <w:b/>
          <w:bCs/>
        </w:rPr>
        <w:t xml:space="preserve"> brutto (słownie:   </w:t>
      </w:r>
      <w:r w:rsidR="005769F4" w:rsidRPr="00F51445">
        <w:rPr>
          <w:b/>
          <w:bCs/>
        </w:rPr>
        <w:t>…………..</w:t>
      </w:r>
      <w:r w:rsidR="007979CE" w:rsidRPr="00F51445">
        <w:rPr>
          <w:b/>
          <w:bCs/>
        </w:rPr>
        <w:t>złotych</w:t>
      </w:r>
      <w:r w:rsidRPr="00F51445">
        <w:rPr>
          <w:b/>
          <w:bCs/>
        </w:rPr>
        <w:t>),</w:t>
      </w:r>
    </w:p>
    <w:p w:rsidR="000A1212" w:rsidRPr="00F51445" w:rsidRDefault="000A1212" w:rsidP="007979CE">
      <w:pPr>
        <w:numPr>
          <w:ilvl w:val="1"/>
          <w:numId w:val="10"/>
        </w:numPr>
        <w:jc w:val="both"/>
      </w:pPr>
      <w:r w:rsidRPr="00F51445">
        <w:t xml:space="preserve">za przeprowadzenie deratyzacji w terminie jesiennym </w:t>
      </w:r>
      <w:r w:rsidR="00991998" w:rsidRPr="00F51445">
        <w:t xml:space="preserve">- </w:t>
      </w:r>
      <w:r w:rsidRPr="00F51445">
        <w:t xml:space="preserve">w </w:t>
      </w:r>
      <w:r w:rsidR="007979CE" w:rsidRPr="00F51445">
        <w:t xml:space="preserve">wysokości </w:t>
      </w:r>
      <w:r w:rsidR="005769F4" w:rsidRPr="00F51445">
        <w:rPr>
          <w:b/>
          <w:bCs/>
        </w:rPr>
        <w:t>………</w:t>
      </w:r>
      <w:r w:rsidR="007979CE" w:rsidRPr="00F51445">
        <w:rPr>
          <w:b/>
          <w:bCs/>
        </w:rPr>
        <w:t xml:space="preserve"> zł netto, </w:t>
      </w:r>
      <w:r w:rsidR="007979CE" w:rsidRPr="00F51445">
        <w:t xml:space="preserve">plus należny podatek </w:t>
      </w:r>
      <w:r w:rsidR="007979CE" w:rsidRPr="00F51445">
        <w:rPr>
          <w:b/>
          <w:bCs/>
        </w:rPr>
        <w:t xml:space="preserve">VAT </w:t>
      </w:r>
      <w:r w:rsidR="005769F4" w:rsidRPr="00F51445">
        <w:rPr>
          <w:b/>
          <w:bCs/>
        </w:rPr>
        <w:t>……..</w:t>
      </w:r>
      <w:r w:rsidR="007979CE" w:rsidRPr="00F51445">
        <w:t xml:space="preserve"> zł,</w:t>
      </w:r>
      <w:r w:rsidR="007979CE" w:rsidRPr="00F51445">
        <w:rPr>
          <w:b/>
          <w:bCs/>
        </w:rPr>
        <w:t xml:space="preserve">  </w:t>
      </w:r>
      <w:r w:rsidR="007979CE" w:rsidRPr="00F51445">
        <w:t>co stanowi kwotę</w:t>
      </w:r>
      <w:r w:rsidR="007979CE" w:rsidRPr="00F51445">
        <w:rPr>
          <w:b/>
          <w:bCs/>
        </w:rPr>
        <w:t xml:space="preserve"> </w:t>
      </w:r>
      <w:r w:rsidR="005769F4" w:rsidRPr="00F51445">
        <w:rPr>
          <w:b/>
          <w:bCs/>
        </w:rPr>
        <w:t>………</w:t>
      </w:r>
      <w:r w:rsidR="007979CE" w:rsidRPr="00F51445">
        <w:rPr>
          <w:b/>
          <w:bCs/>
        </w:rPr>
        <w:t xml:space="preserve"> brutto (słownie:   </w:t>
      </w:r>
      <w:r w:rsidR="005769F4" w:rsidRPr="00F51445">
        <w:rPr>
          <w:b/>
          <w:bCs/>
        </w:rPr>
        <w:t>……………</w:t>
      </w:r>
      <w:r w:rsidR="007979CE" w:rsidRPr="00F51445">
        <w:rPr>
          <w:b/>
          <w:bCs/>
        </w:rPr>
        <w:t xml:space="preserve"> złotych),</w:t>
      </w:r>
    </w:p>
    <w:p w:rsidR="00991998" w:rsidRPr="00F51445" w:rsidRDefault="000A1212" w:rsidP="00991998">
      <w:pPr>
        <w:numPr>
          <w:ilvl w:val="1"/>
          <w:numId w:val="10"/>
        </w:numPr>
        <w:jc w:val="both"/>
      </w:pPr>
      <w:r w:rsidRPr="00F51445">
        <w:t xml:space="preserve">za montaż karmnika deratyzacyjnego </w:t>
      </w:r>
      <w:r w:rsidR="005769F4" w:rsidRPr="00F51445">
        <w:rPr>
          <w:b/>
          <w:bCs/>
        </w:rPr>
        <w:t>……..</w:t>
      </w:r>
      <w:r w:rsidRPr="00F51445">
        <w:rPr>
          <w:b/>
          <w:bCs/>
        </w:rPr>
        <w:t xml:space="preserve"> zł netto za 1 szt</w:t>
      </w:r>
      <w:r w:rsidR="00991998" w:rsidRPr="00F51445">
        <w:rPr>
          <w:b/>
          <w:bCs/>
        </w:rPr>
        <w:t xml:space="preserve">. </w:t>
      </w:r>
      <w:r w:rsidR="00991998" w:rsidRPr="00F51445">
        <w:t xml:space="preserve">plus należny podatek VAT </w:t>
      </w:r>
      <w:r w:rsidR="005769F4" w:rsidRPr="00F51445">
        <w:t>……</w:t>
      </w:r>
      <w:r w:rsidR="00991998" w:rsidRPr="00F51445">
        <w:t xml:space="preserve">, </w:t>
      </w:r>
      <w:r w:rsidR="00991998" w:rsidRPr="00F51445">
        <w:rPr>
          <w:b/>
          <w:bCs/>
        </w:rPr>
        <w:t xml:space="preserve">co stanowi kwotę </w:t>
      </w:r>
      <w:r w:rsidR="005769F4" w:rsidRPr="00F51445">
        <w:rPr>
          <w:b/>
          <w:bCs/>
        </w:rPr>
        <w:t>………</w:t>
      </w:r>
      <w:r w:rsidR="00991998" w:rsidRPr="00F51445">
        <w:rPr>
          <w:b/>
          <w:bCs/>
        </w:rPr>
        <w:t xml:space="preserve"> brutto (słownie:   </w:t>
      </w:r>
      <w:r w:rsidR="005769F4" w:rsidRPr="00F51445">
        <w:rPr>
          <w:b/>
          <w:bCs/>
        </w:rPr>
        <w:t>………………….złotych</w:t>
      </w:r>
      <w:r w:rsidR="00A121DB" w:rsidRPr="00F51445">
        <w:rPr>
          <w:b/>
          <w:bCs/>
        </w:rPr>
        <w:t xml:space="preserve"> </w:t>
      </w:r>
      <w:r w:rsidR="00991998" w:rsidRPr="00F51445">
        <w:rPr>
          <w:b/>
          <w:bCs/>
        </w:rPr>
        <w:t>).</w:t>
      </w:r>
    </w:p>
    <w:p w:rsidR="00EF55AA" w:rsidRPr="00F51445" w:rsidRDefault="00EF55AA" w:rsidP="00EF55AA">
      <w:pPr>
        <w:numPr>
          <w:ilvl w:val="0"/>
          <w:numId w:val="10"/>
        </w:numPr>
        <w:jc w:val="both"/>
      </w:pPr>
      <w:r w:rsidRPr="00F51445">
        <w:t>Wynagrodzenie okre</w:t>
      </w:r>
      <w:r w:rsidRPr="00F51445">
        <w:rPr>
          <w:rFonts w:eastAsia="TimesNewRoman"/>
        </w:rPr>
        <w:t>ś</w:t>
      </w:r>
      <w:r w:rsidRPr="00F51445">
        <w:t>lone w ust. 1 zawiera wszystkie koszty zwi</w:t>
      </w:r>
      <w:r w:rsidRPr="00F51445">
        <w:rPr>
          <w:rFonts w:eastAsia="TimesNewRoman"/>
        </w:rPr>
        <w:t>ą</w:t>
      </w:r>
      <w:r w:rsidRPr="00F51445">
        <w:t>zane z realizacj</w:t>
      </w:r>
      <w:r w:rsidRPr="00F51445">
        <w:rPr>
          <w:rFonts w:eastAsia="TimesNewRoman"/>
        </w:rPr>
        <w:t xml:space="preserve">ą </w:t>
      </w:r>
      <w:r w:rsidRPr="00F51445">
        <w:t xml:space="preserve">przedmiotu umowy wynikające wprost z umowy oraz wszelkie inne koszty poniesione przez </w:t>
      </w:r>
      <w:r w:rsidRPr="00F51445">
        <w:rPr>
          <w:b/>
        </w:rPr>
        <w:t>Wykonawcę</w:t>
      </w:r>
      <w:r w:rsidRPr="00F51445">
        <w:t xml:space="preserve"> w czasie realizacji przedmiotu umowy.</w:t>
      </w:r>
    </w:p>
    <w:p w:rsidR="00F245D0" w:rsidRPr="00F51445" w:rsidRDefault="006850D9" w:rsidP="00F245D0">
      <w:pPr>
        <w:numPr>
          <w:ilvl w:val="0"/>
          <w:numId w:val="10"/>
        </w:numPr>
        <w:jc w:val="both"/>
      </w:pPr>
      <w:r>
        <w:t>Dokumentem rozliczeniowym</w:t>
      </w:r>
      <w:r w:rsidR="00F245D0" w:rsidRPr="00F51445">
        <w:t xml:space="preserve"> stanowiącym podstawę do wystawienia faktury – będzie protokół odbioru </w:t>
      </w:r>
      <w:r w:rsidR="007C1068" w:rsidRPr="00F51445">
        <w:t>wykonanej usługi</w:t>
      </w:r>
      <w:r w:rsidR="00F245D0" w:rsidRPr="00F51445">
        <w:t>.</w:t>
      </w:r>
    </w:p>
    <w:p w:rsidR="001533A3" w:rsidRPr="00C66004" w:rsidRDefault="001533A3" w:rsidP="001533A3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right="72"/>
        <w:jc w:val="both"/>
      </w:pPr>
      <w:r w:rsidRPr="00C66004">
        <w:t xml:space="preserve">Wynagrodzenie, o którym mowa w ust. </w:t>
      </w:r>
      <w:r w:rsidR="00693FCC">
        <w:t>1</w:t>
      </w:r>
      <w:r>
        <w:t>,</w:t>
      </w:r>
      <w:r w:rsidRPr="00C66004">
        <w:t xml:space="preserve"> będzie płatne na podstawie prawidłowo wystawionej faktury VAT</w:t>
      </w:r>
      <w:r>
        <w:t>,</w:t>
      </w:r>
      <w:r w:rsidRPr="00C66004">
        <w:t xml:space="preserve"> na rachunek bankowy </w:t>
      </w:r>
      <w:r w:rsidRPr="00C66004">
        <w:rPr>
          <w:b/>
          <w:bCs/>
        </w:rPr>
        <w:t>Wykonawcy</w:t>
      </w:r>
      <w:r w:rsidR="006850D9">
        <w:rPr>
          <w:b/>
          <w:bCs/>
        </w:rPr>
        <w:t xml:space="preserve"> </w:t>
      </w:r>
      <w:r w:rsidRPr="00C66004">
        <w:t>nr:..................................</w:t>
      </w:r>
      <w:r w:rsidR="001F6741">
        <w:t>.................</w:t>
      </w:r>
      <w:r w:rsidRPr="00C66004">
        <w:t>, przelewem w terminie 14 dni licząc od daty otrzymania faktury.</w:t>
      </w:r>
    </w:p>
    <w:p w:rsidR="00F245D0" w:rsidRPr="00F51445" w:rsidRDefault="00F245D0" w:rsidP="00F245D0">
      <w:pPr>
        <w:numPr>
          <w:ilvl w:val="0"/>
          <w:numId w:val="10"/>
        </w:numPr>
        <w:jc w:val="both"/>
      </w:pPr>
      <w:r w:rsidRPr="00F51445">
        <w:lastRenderedPageBreak/>
        <w:t xml:space="preserve">Za dzień zapłaty wynagrodzenia przyjmuje się dzień obciążenia rachunku </w:t>
      </w:r>
      <w:r w:rsidRPr="00F51445">
        <w:rPr>
          <w:b/>
          <w:bCs/>
        </w:rPr>
        <w:t>Zamawiającego</w:t>
      </w:r>
      <w:r w:rsidRPr="00F51445">
        <w:t>.</w:t>
      </w:r>
    </w:p>
    <w:p w:rsidR="00F245D0" w:rsidRPr="00F51445" w:rsidRDefault="00F245D0" w:rsidP="00F245D0">
      <w:pPr>
        <w:numPr>
          <w:ilvl w:val="0"/>
          <w:numId w:val="10"/>
        </w:numPr>
        <w:jc w:val="both"/>
      </w:pPr>
      <w:r w:rsidRPr="00F51445">
        <w:rPr>
          <w:b/>
        </w:rPr>
        <w:t>Wykonawca</w:t>
      </w:r>
      <w:r w:rsidRPr="00F51445">
        <w:t xml:space="preserve"> nie ma prawa przenosić wierzytelności wynikających z niniejszej umowy na osoby trzecie, ani rozporządzać nimi w jakiejkolwiek prawem przewidzianej formie bez zgody </w:t>
      </w:r>
      <w:r w:rsidRPr="00F51445">
        <w:rPr>
          <w:b/>
        </w:rPr>
        <w:t>Zamawiającego.</w:t>
      </w:r>
      <w:r w:rsidRPr="00F51445">
        <w:t xml:space="preserve"> Bez zgody </w:t>
      </w:r>
      <w:r w:rsidRPr="00F51445">
        <w:rPr>
          <w:b/>
        </w:rPr>
        <w:t>Zamawiającego Wykonawca</w:t>
      </w:r>
      <w:r w:rsidRPr="00F51445">
        <w:t xml:space="preserve"> nie może również zawrzeć umowy z osobą trzecią o podstawienie w prawa wierzyciela ani dokonywać żadnej innej czynności prawnej rodzącej taki skutek.</w:t>
      </w:r>
    </w:p>
    <w:p w:rsidR="001F6741" w:rsidRPr="00C66004" w:rsidRDefault="001F6741" w:rsidP="001F6741">
      <w:pPr>
        <w:numPr>
          <w:ilvl w:val="0"/>
          <w:numId w:val="10"/>
        </w:numPr>
        <w:jc w:val="both"/>
      </w:pPr>
      <w:r w:rsidRPr="00C66004">
        <w:t xml:space="preserve">Fakturę  należy wystawić na: </w:t>
      </w:r>
    </w:p>
    <w:p w:rsidR="001F6741" w:rsidRPr="00C66004" w:rsidRDefault="001F6741" w:rsidP="00C75B96">
      <w:pPr>
        <w:ind w:left="284"/>
        <w:jc w:val="both"/>
        <w:rPr>
          <w:b/>
          <w:bCs/>
        </w:rPr>
      </w:pPr>
      <w:r w:rsidRPr="00C66004">
        <w:rPr>
          <w:b/>
          <w:bCs/>
        </w:rPr>
        <w:t>Miasto Kostrzyn nad Odrą</w:t>
      </w:r>
      <w:r w:rsidR="00C75B96">
        <w:rPr>
          <w:b/>
          <w:bCs/>
        </w:rPr>
        <w:t xml:space="preserve"> - Nabywca</w:t>
      </w:r>
    </w:p>
    <w:p w:rsidR="001F6741" w:rsidRPr="00C66004" w:rsidRDefault="001F6741" w:rsidP="001F6741">
      <w:pPr>
        <w:ind w:left="284"/>
        <w:jc w:val="both"/>
        <w:rPr>
          <w:b/>
          <w:bCs/>
        </w:rPr>
      </w:pPr>
      <w:r w:rsidRPr="00C66004">
        <w:rPr>
          <w:b/>
          <w:bCs/>
        </w:rPr>
        <w:t xml:space="preserve">ul. Graniczna 2 </w:t>
      </w:r>
    </w:p>
    <w:p w:rsidR="001F6741" w:rsidRPr="00C66004" w:rsidRDefault="001F6741" w:rsidP="001F6741">
      <w:pPr>
        <w:ind w:left="142"/>
        <w:jc w:val="both"/>
        <w:rPr>
          <w:b/>
          <w:bCs/>
        </w:rPr>
      </w:pPr>
      <w:r>
        <w:rPr>
          <w:b/>
          <w:bCs/>
        </w:rPr>
        <w:t xml:space="preserve">  </w:t>
      </w:r>
      <w:r w:rsidRPr="00C66004">
        <w:rPr>
          <w:b/>
          <w:bCs/>
        </w:rPr>
        <w:t xml:space="preserve">66-470 Kostrzyn nad Odrą, </w:t>
      </w:r>
    </w:p>
    <w:p w:rsidR="001F6741" w:rsidRDefault="001F6741" w:rsidP="001F6741">
      <w:pPr>
        <w:ind w:left="284"/>
        <w:jc w:val="both"/>
      </w:pPr>
      <w:r w:rsidRPr="00C66004">
        <w:rPr>
          <w:b/>
          <w:bCs/>
        </w:rPr>
        <w:t>NIP: 599-277-13-28</w:t>
      </w:r>
      <w:r w:rsidRPr="00C66004">
        <w:t xml:space="preserve"> </w:t>
      </w:r>
    </w:p>
    <w:p w:rsidR="00C75B96" w:rsidRPr="00C75B96" w:rsidRDefault="00C75B96" w:rsidP="001F6741">
      <w:pPr>
        <w:ind w:left="284"/>
        <w:jc w:val="both"/>
        <w:rPr>
          <w:highlight w:val="yellow"/>
        </w:rPr>
      </w:pPr>
      <w:r w:rsidRPr="00C75B96">
        <w:rPr>
          <w:highlight w:val="yellow"/>
        </w:rPr>
        <w:t>Urząd Miasta  - Odbiorca</w:t>
      </w:r>
    </w:p>
    <w:p w:rsidR="00C75B96" w:rsidRPr="00C75B96" w:rsidRDefault="00C75B96" w:rsidP="001F6741">
      <w:pPr>
        <w:ind w:left="284"/>
        <w:jc w:val="both"/>
        <w:rPr>
          <w:highlight w:val="yellow"/>
        </w:rPr>
      </w:pPr>
      <w:r w:rsidRPr="00C75B96">
        <w:rPr>
          <w:highlight w:val="yellow"/>
        </w:rPr>
        <w:t>ul. Graniczna2</w:t>
      </w:r>
    </w:p>
    <w:p w:rsidR="00C75B96" w:rsidRPr="00C75B96" w:rsidRDefault="00C75B96" w:rsidP="00C75B96">
      <w:pPr>
        <w:ind w:left="284"/>
        <w:jc w:val="both"/>
        <w:rPr>
          <w:highlight w:val="yellow"/>
        </w:rPr>
      </w:pPr>
      <w:r w:rsidRPr="00C75B96">
        <w:rPr>
          <w:highlight w:val="yellow"/>
        </w:rPr>
        <w:t>66-470 Kostrzyn nad Odrą</w:t>
      </w:r>
    </w:p>
    <w:p w:rsidR="00C75B96" w:rsidRDefault="00C75B96" w:rsidP="00C75B96">
      <w:pPr>
        <w:ind w:left="284"/>
        <w:jc w:val="both"/>
      </w:pPr>
      <w:r w:rsidRPr="00C75B96">
        <w:rPr>
          <w:highlight w:val="yellow"/>
        </w:rPr>
        <w:t>NIP</w:t>
      </w:r>
    </w:p>
    <w:p w:rsidR="008F6B98" w:rsidRPr="00C63F6F" w:rsidRDefault="008F6B98" w:rsidP="00C75B96">
      <w:pPr>
        <w:numPr>
          <w:ilvl w:val="0"/>
          <w:numId w:val="10"/>
        </w:numPr>
        <w:jc w:val="both"/>
      </w:pPr>
      <w:r w:rsidRPr="00F51445">
        <w:rPr>
          <w:b/>
        </w:rPr>
        <w:t xml:space="preserve">Wykonawca </w:t>
      </w:r>
      <w:r w:rsidRPr="00F51445">
        <w:rPr>
          <w:bCs/>
        </w:rPr>
        <w:t xml:space="preserve">oświadcza, że wskazany w </w:t>
      </w:r>
      <w:r w:rsidR="00693FCC">
        <w:rPr>
          <w:bCs/>
        </w:rPr>
        <w:t>ust.</w:t>
      </w:r>
      <w:r w:rsidRPr="00F51445">
        <w:rPr>
          <w:bCs/>
        </w:rPr>
        <w:t xml:space="preserve"> </w:t>
      </w:r>
      <w:r w:rsidR="00693FCC">
        <w:rPr>
          <w:bCs/>
        </w:rPr>
        <w:t>5</w:t>
      </w:r>
      <w:r w:rsidRPr="00F51445">
        <w:rPr>
          <w:bCs/>
        </w:rPr>
        <w:t xml:space="preserve"> numer rachunku bankowego należy do </w:t>
      </w:r>
      <w:r w:rsidRPr="00F51445">
        <w:rPr>
          <w:b/>
        </w:rPr>
        <w:t xml:space="preserve">Wykonawcy </w:t>
      </w:r>
      <w:r w:rsidRPr="00F51445">
        <w:rPr>
          <w:bCs/>
        </w:rPr>
        <w:t>i został do niego utworzony wydzielony rachunek VAT na cele prowadzonej działalności gospodarczej oraz jest numerem właściwym dla dokonania rozliczeń na zasadach podzielnej płatności (</w:t>
      </w:r>
      <w:proofErr w:type="spellStart"/>
      <w:r w:rsidRPr="00F51445">
        <w:rPr>
          <w:bCs/>
        </w:rPr>
        <w:t>split</w:t>
      </w:r>
      <w:proofErr w:type="spellEnd"/>
      <w:r w:rsidRPr="00F51445">
        <w:rPr>
          <w:bCs/>
        </w:rPr>
        <w:t xml:space="preserve"> </w:t>
      </w:r>
      <w:proofErr w:type="spellStart"/>
      <w:r w:rsidRPr="00F51445">
        <w:rPr>
          <w:bCs/>
        </w:rPr>
        <w:t>payment</w:t>
      </w:r>
      <w:proofErr w:type="spellEnd"/>
      <w:r w:rsidRPr="00F51445">
        <w:rPr>
          <w:bCs/>
        </w:rPr>
        <w:t xml:space="preserve">), zgodnie z przepisami ustawy z dnia 11 marca 2004 </w:t>
      </w:r>
      <w:proofErr w:type="spellStart"/>
      <w:r w:rsidRPr="00F51445">
        <w:rPr>
          <w:bCs/>
        </w:rPr>
        <w:t>r.o</w:t>
      </w:r>
      <w:proofErr w:type="spellEnd"/>
      <w:r w:rsidRPr="00F51445">
        <w:rPr>
          <w:bCs/>
        </w:rPr>
        <w:t xml:space="preserve"> podatku od towarów i usług.</w:t>
      </w:r>
    </w:p>
    <w:p w:rsidR="00C63F6F" w:rsidRDefault="00C63F6F" w:rsidP="00C63F6F">
      <w:pPr>
        <w:jc w:val="both"/>
        <w:rPr>
          <w:b/>
        </w:rPr>
      </w:pPr>
    </w:p>
    <w:p w:rsidR="00C63F6F" w:rsidRPr="00C63F6F" w:rsidRDefault="00C63F6F" w:rsidP="00C63F6F">
      <w:pPr>
        <w:jc w:val="center"/>
      </w:pPr>
      <w:r w:rsidRPr="00C63F6F">
        <w:t xml:space="preserve">§ </w:t>
      </w:r>
      <w:r w:rsidR="006F017E">
        <w:t>6</w:t>
      </w:r>
    </w:p>
    <w:p w:rsidR="00C63F6F" w:rsidRDefault="00C63F6F" w:rsidP="00C63F6F">
      <w:pPr>
        <w:jc w:val="both"/>
        <w:rPr>
          <w:spacing w:val="-2"/>
        </w:rPr>
      </w:pPr>
      <w:r>
        <w:rPr>
          <w:spacing w:val="-2"/>
        </w:rPr>
        <w:t>1.</w:t>
      </w:r>
      <w:r>
        <w:t xml:space="preserve"> </w:t>
      </w:r>
      <w:r>
        <w:rPr>
          <w:spacing w:val="-2"/>
        </w:rPr>
        <w:t>Zmiana postanowień zawartej umowy może nastąpić za zgodą obu stron wyrażoną na piśmie w formie aneksu do umowy, pod rygorem nieważności. Zmiany nie mogą naruszać postanowień zawartych w art. 454 i art. 455 ustawy Prawo zamówień publicznych.</w:t>
      </w:r>
    </w:p>
    <w:p w:rsidR="00C63F6F" w:rsidRPr="00474C3A" w:rsidRDefault="00C63F6F" w:rsidP="00C63F6F">
      <w:pPr>
        <w:jc w:val="both"/>
        <w:rPr>
          <w:spacing w:val="-2"/>
        </w:rPr>
      </w:pPr>
      <w:r>
        <w:rPr>
          <w:spacing w:val="-2"/>
        </w:rPr>
        <w:t>2</w:t>
      </w:r>
      <w:r w:rsidRPr="00474C3A">
        <w:rPr>
          <w:spacing w:val="-2"/>
        </w:rPr>
        <w:t>.</w:t>
      </w:r>
      <w:r>
        <w:rPr>
          <w:spacing w:val="-2"/>
        </w:rPr>
        <w:t xml:space="preserve"> </w:t>
      </w:r>
      <w:r w:rsidRPr="00474C3A">
        <w:rPr>
          <w:spacing w:val="-2"/>
        </w:rPr>
        <w:t>Strony mogą dokonać zmian postanowień umowy w zakresie dotyczącym zmiany terminu  wykonania przedmiotu umowy w przypadku:</w:t>
      </w:r>
    </w:p>
    <w:p w:rsidR="00C63F6F" w:rsidRDefault="00C63F6F" w:rsidP="00C63F6F">
      <w:pPr>
        <w:jc w:val="both"/>
        <w:rPr>
          <w:spacing w:val="-2"/>
        </w:rPr>
      </w:pPr>
      <w:r>
        <w:rPr>
          <w:spacing w:val="-2"/>
        </w:rPr>
        <w:t xml:space="preserve">1) </w:t>
      </w:r>
      <w:r w:rsidRPr="00474C3A">
        <w:rPr>
          <w:spacing w:val="-2"/>
        </w:rPr>
        <w:t xml:space="preserve">działania siły wyższej, przez którą należy rozumieć zdarzenie niezależne od żadnej ze Stron, zewnętrzne, niemożliwe do zapobieżenia, które nastąpiło po dniu wejścia w życie umowy, w szczególności klęski żywiołowe, strajki generalne lub lokalne, wojny, akty terroryzmu, ujawnienie niewybuchów, mające bezpośredni wpływ na terminowość wykonania </w:t>
      </w:r>
      <w:r>
        <w:rPr>
          <w:spacing w:val="-2"/>
        </w:rPr>
        <w:t>przedmiotu umowy,</w:t>
      </w:r>
    </w:p>
    <w:p w:rsidR="00C63F6F" w:rsidRPr="00474C3A" w:rsidRDefault="00C63F6F" w:rsidP="00C63F6F">
      <w:pPr>
        <w:jc w:val="both"/>
        <w:rPr>
          <w:spacing w:val="-2"/>
        </w:rPr>
      </w:pPr>
      <w:r>
        <w:rPr>
          <w:spacing w:val="-2"/>
        </w:rPr>
        <w:t xml:space="preserve">2) </w:t>
      </w:r>
      <w:r w:rsidRPr="00474C3A">
        <w:rPr>
          <w:spacing w:val="-2"/>
        </w:rPr>
        <w:t>działań osób trzecich uniemożliwiających wykonanie prac, które to działania nie są konsekwencją winy którejkolwiek ze Stron,</w:t>
      </w:r>
    </w:p>
    <w:p w:rsidR="00C63F6F" w:rsidRPr="00474C3A" w:rsidRDefault="00C63F6F" w:rsidP="00C63F6F">
      <w:pPr>
        <w:jc w:val="both"/>
        <w:rPr>
          <w:spacing w:val="-2"/>
        </w:rPr>
      </w:pPr>
      <w:r>
        <w:rPr>
          <w:spacing w:val="-2"/>
        </w:rPr>
        <w:t xml:space="preserve">3) </w:t>
      </w:r>
      <w:r w:rsidRPr="00474C3A">
        <w:rPr>
          <w:spacing w:val="-2"/>
        </w:rPr>
        <w:t xml:space="preserve">wystąpienia okoliczności, których Strony umowy nie były w stanie przewidzieć, pomimo zachowania należytej staranności; </w:t>
      </w:r>
    </w:p>
    <w:p w:rsidR="00C63F6F" w:rsidRPr="00474C3A" w:rsidRDefault="00C63F6F" w:rsidP="00C63F6F">
      <w:pPr>
        <w:jc w:val="both"/>
        <w:rPr>
          <w:spacing w:val="-2"/>
        </w:rPr>
      </w:pPr>
      <w:r>
        <w:rPr>
          <w:spacing w:val="-2"/>
        </w:rPr>
        <w:t xml:space="preserve">4) </w:t>
      </w:r>
      <w:r w:rsidRPr="00474C3A">
        <w:rPr>
          <w:spacing w:val="-2"/>
        </w:rPr>
        <w:t xml:space="preserve">niemożności wykonywania </w:t>
      </w:r>
      <w:r>
        <w:rPr>
          <w:spacing w:val="-2"/>
        </w:rPr>
        <w:t>prac</w:t>
      </w:r>
      <w:r w:rsidRPr="00474C3A">
        <w:rPr>
          <w:spacing w:val="-2"/>
        </w:rPr>
        <w:t xml:space="preserve"> z powodu braku dostępności do miejsc niezbędnych do ich wykonania z przyczyn niezawinionych przez </w:t>
      </w:r>
      <w:r>
        <w:rPr>
          <w:b/>
          <w:spacing w:val="-2"/>
        </w:rPr>
        <w:t>Wykonawcę.</w:t>
      </w:r>
    </w:p>
    <w:p w:rsidR="00C63F6F" w:rsidRPr="00F51445" w:rsidRDefault="00C63F6F" w:rsidP="00C63F6F">
      <w:pPr>
        <w:jc w:val="both"/>
      </w:pPr>
    </w:p>
    <w:p w:rsidR="005D11F5" w:rsidRPr="00F51445" w:rsidRDefault="005D11F5" w:rsidP="00350AFE">
      <w:pPr>
        <w:ind w:left="3540" w:firstLine="708"/>
      </w:pPr>
      <w:r w:rsidRPr="00F51445">
        <w:t xml:space="preserve">§ </w:t>
      </w:r>
      <w:r w:rsidR="006F017E">
        <w:t>7</w:t>
      </w:r>
    </w:p>
    <w:p w:rsidR="005D11F5" w:rsidRPr="00F51445" w:rsidRDefault="005D11F5" w:rsidP="005D11F5">
      <w:pPr>
        <w:widowControl w:val="0"/>
        <w:jc w:val="both"/>
      </w:pPr>
      <w:r w:rsidRPr="00F51445">
        <w:t xml:space="preserve">Strony ustalają, że formą odszkodowania </w:t>
      </w:r>
      <w:r w:rsidR="006850D9" w:rsidRPr="009A4176">
        <w:t xml:space="preserve">za niewywiązanie się z warunków umowy </w:t>
      </w:r>
      <w:r w:rsidRPr="00F51445">
        <w:t xml:space="preserve">będą kary umowne z następujących tytułów: </w:t>
      </w:r>
    </w:p>
    <w:p w:rsidR="005D11F5" w:rsidRPr="00F51445" w:rsidRDefault="005D11F5" w:rsidP="005D11F5">
      <w:pPr>
        <w:widowControl w:val="0"/>
        <w:numPr>
          <w:ilvl w:val="3"/>
          <w:numId w:val="12"/>
        </w:numPr>
        <w:tabs>
          <w:tab w:val="left" w:pos="360"/>
        </w:tabs>
        <w:jc w:val="both"/>
      </w:pPr>
      <w:r w:rsidRPr="00F51445">
        <w:rPr>
          <w:b/>
        </w:rPr>
        <w:t>Wykonawca</w:t>
      </w:r>
      <w:r w:rsidRPr="00F51445">
        <w:t xml:space="preserve"> zapłaci </w:t>
      </w:r>
      <w:r w:rsidRPr="00F51445">
        <w:rPr>
          <w:b/>
          <w:bCs/>
        </w:rPr>
        <w:t>Zamawiającemu</w:t>
      </w:r>
      <w:r w:rsidRPr="00F51445">
        <w:t xml:space="preserve"> kary umowne:</w:t>
      </w:r>
    </w:p>
    <w:p w:rsidR="005D11F5" w:rsidRPr="00F51445" w:rsidRDefault="0068660C" w:rsidP="005D11F5">
      <w:pPr>
        <w:widowControl w:val="0"/>
        <w:numPr>
          <w:ilvl w:val="0"/>
          <w:numId w:val="14"/>
        </w:numPr>
        <w:tabs>
          <w:tab w:val="left" w:pos="360"/>
        </w:tabs>
        <w:jc w:val="both"/>
      </w:pPr>
      <w:r w:rsidRPr="00F51445">
        <w:t>w</w:t>
      </w:r>
      <w:r w:rsidR="005D11F5" w:rsidRPr="00F51445">
        <w:t xml:space="preserve"> przypadku odstąpienia przez jedną ze stron od umowy z przyczyn leżących po stronie </w:t>
      </w:r>
      <w:r w:rsidR="005D11F5" w:rsidRPr="00F51445">
        <w:rPr>
          <w:b/>
          <w:bCs/>
        </w:rPr>
        <w:t xml:space="preserve">Wykonawcy </w:t>
      </w:r>
      <w:r w:rsidR="002F3406" w:rsidRPr="00F51445">
        <w:rPr>
          <w:b/>
          <w:bCs/>
        </w:rPr>
        <w:t xml:space="preserve">- </w:t>
      </w:r>
      <w:r w:rsidR="005D11F5" w:rsidRPr="00F51445">
        <w:t xml:space="preserve">w wysokości 20% wynagrodzenia </w:t>
      </w:r>
      <w:r w:rsidR="002F3406" w:rsidRPr="00F51445">
        <w:t>brutto,</w:t>
      </w:r>
      <w:r w:rsidR="005D11F5" w:rsidRPr="00F51445">
        <w:t xml:space="preserve"> o którym mowa w § </w:t>
      </w:r>
      <w:r w:rsidR="006F017E">
        <w:t>5</w:t>
      </w:r>
      <w:r w:rsidR="005D11F5" w:rsidRPr="00F51445">
        <w:t xml:space="preserve"> ust. 1.</w:t>
      </w:r>
    </w:p>
    <w:p w:rsidR="0068660C" w:rsidRPr="00F51445" w:rsidRDefault="0068660C" w:rsidP="005D11F5">
      <w:pPr>
        <w:widowControl w:val="0"/>
        <w:numPr>
          <w:ilvl w:val="0"/>
          <w:numId w:val="14"/>
        </w:numPr>
        <w:tabs>
          <w:tab w:val="left" w:pos="360"/>
        </w:tabs>
        <w:jc w:val="both"/>
      </w:pPr>
      <w:r w:rsidRPr="00F51445">
        <w:t>w</w:t>
      </w:r>
      <w:r w:rsidR="005D11F5" w:rsidRPr="00F51445">
        <w:t xml:space="preserve"> przypadku nie wykonania przedmiotu umowy przez </w:t>
      </w:r>
      <w:r w:rsidR="005D11F5" w:rsidRPr="00F51445">
        <w:rPr>
          <w:b/>
          <w:bCs/>
        </w:rPr>
        <w:t xml:space="preserve">Wykonawcę </w:t>
      </w:r>
      <w:r w:rsidR="005D11F5" w:rsidRPr="00F51445">
        <w:t xml:space="preserve">z przyczyn leżących po Jego stronie </w:t>
      </w:r>
      <w:r w:rsidR="002F3406" w:rsidRPr="00F51445">
        <w:t xml:space="preserve">- </w:t>
      </w:r>
      <w:r w:rsidR="005D11F5" w:rsidRPr="00F51445">
        <w:t xml:space="preserve">w wysokości 20 % wynagrodzenia </w:t>
      </w:r>
      <w:r w:rsidR="002F3406" w:rsidRPr="00F51445">
        <w:t>brutto,</w:t>
      </w:r>
      <w:r w:rsidR="005D11F5" w:rsidRPr="00F51445">
        <w:t xml:space="preserve"> o którym mowa </w:t>
      </w:r>
    </w:p>
    <w:p w:rsidR="005D11F5" w:rsidRPr="00F51445" w:rsidRDefault="005D11F5" w:rsidP="0068660C">
      <w:pPr>
        <w:widowControl w:val="0"/>
        <w:tabs>
          <w:tab w:val="left" w:pos="360"/>
        </w:tabs>
        <w:ind w:left="567"/>
        <w:jc w:val="both"/>
      </w:pPr>
      <w:r w:rsidRPr="00F51445">
        <w:t xml:space="preserve">w § </w:t>
      </w:r>
      <w:r w:rsidR="006F017E">
        <w:t>5</w:t>
      </w:r>
      <w:r w:rsidRPr="00F51445">
        <w:t xml:space="preserve"> ust. 1.</w:t>
      </w:r>
    </w:p>
    <w:p w:rsidR="005D11F5" w:rsidRPr="00F51445" w:rsidRDefault="0068660C" w:rsidP="005D11F5">
      <w:pPr>
        <w:widowControl w:val="0"/>
        <w:numPr>
          <w:ilvl w:val="0"/>
          <w:numId w:val="14"/>
        </w:numPr>
        <w:tabs>
          <w:tab w:val="left" w:pos="360"/>
        </w:tabs>
        <w:jc w:val="both"/>
      </w:pPr>
      <w:r w:rsidRPr="00F51445">
        <w:lastRenderedPageBreak/>
        <w:t>w</w:t>
      </w:r>
      <w:r w:rsidR="005D11F5" w:rsidRPr="00F51445">
        <w:t xml:space="preserve"> przypadku opóźnienia w wykonaniu przedmiotu umowy z przyczyn leżących po stronie </w:t>
      </w:r>
      <w:r w:rsidR="005D11F5" w:rsidRPr="00F51445">
        <w:rPr>
          <w:b/>
          <w:bCs/>
        </w:rPr>
        <w:t xml:space="preserve">Wykonawcy </w:t>
      </w:r>
      <w:r w:rsidR="002F3406" w:rsidRPr="00F51445">
        <w:rPr>
          <w:b/>
          <w:bCs/>
        </w:rPr>
        <w:t xml:space="preserve">- </w:t>
      </w:r>
      <w:r w:rsidR="005D11F5" w:rsidRPr="00F51445">
        <w:t xml:space="preserve">w wysokości 2 % wynagrodzenia </w:t>
      </w:r>
      <w:r w:rsidR="002F3406" w:rsidRPr="00F51445">
        <w:t>brutto,</w:t>
      </w:r>
      <w:r w:rsidR="005D11F5" w:rsidRPr="00F51445">
        <w:t xml:space="preserve"> o którym mowa w § </w:t>
      </w:r>
      <w:r w:rsidR="006F017E">
        <w:t>5</w:t>
      </w:r>
      <w:r w:rsidR="005D11F5" w:rsidRPr="00F51445">
        <w:t xml:space="preserve"> ust. 1, za każdy dzień zwłoki, liczony po upływie terminu na zakończenie przedmiotu umowy.</w:t>
      </w:r>
    </w:p>
    <w:p w:rsidR="005D11F5" w:rsidRPr="00F51445" w:rsidRDefault="005D11F5" w:rsidP="005D11F5">
      <w:pPr>
        <w:numPr>
          <w:ilvl w:val="6"/>
          <w:numId w:val="12"/>
        </w:numPr>
        <w:jc w:val="both"/>
      </w:pPr>
      <w:r w:rsidRPr="00F51445">
        <w:t xml:space="preserve">Jeżeli kara umowna nie pokrywa poniesionej szkody </w:t>
      </w:r>
      <w:r w:rsidRPr="00F51445">
        <w:rPr>
          <w:b/>
          <w:bCs/>
        </w:rPr>
        <w:t xml:space="preserve">Zamawiający </w:t>
      </w:r>
      <w:r w:rsidRPr="00F51445">
        <w:t>może dochodzić odszkodowania uzupełniającego.</w:t>
      </w:r>
    </w:p>
    <w:p w:rsidR="005D11F5" w:rsidRPr="00F51445" w:rsidRDefault="005D11F5" w:rsidP="005D11F5">
      <w:pPr>
        <w:numPr>
          <w:ilvl w:val="6"/>
          <w:numId w:val="12"/>
        </w:numPr>
        <w:jc w:val="both"/>
      </w:pPr>
      <w:r w:rsidRPr="00F51445">
        <w:rPr>
          <w:b/>
        </w:rPr>
        <w:t xml:space="preserve">Zamawiający </w:t>
      </w:r>
      <w:r w:rsidRPr="00F51445">
        <w:t xml:space="preserve">zapłaci </w:t>
      </w:r>
      <w:r w:rsidRPr="00F51445">
        <w:rPr>
          <w:b/>
        </w:rPr>
        <w:t>Wykonawcy</w:t>
      </w:r>
      <w:r w:rsidRPr="00F51445">
        <w:t xml:space="preserve"> karę umowną w przypadku odstąpienia przez jedną ze stron od umowy z przyczyn zależnych od </w:t>
      </w:r>
      <w:r w:rsidRPr="00F51445">
        <w:rPr>
          <w:b/>
        </w:rPr>
        <w:t>Zamawiającego</w:t>
      </w:r>
      <w:r w:rsidR="002F3406" w:rsidRPr="00F51445">
        <w:t xml:space="preserve"> - </w:t>
      </w:r>
      <w:r w:rsidRPr="00F51445">
        <w:t xml:space="preserve">w wysokości 20% wartości wynagrodzenia </w:t>
      </w:r>
      <w:r w:rsidR="002F3406" w:rsidRPr="00F51445">
        <w:t>brutto</w:t>
      </w:r>
      <w:r w:rsidRPr="00F51445">
        <w:t xml:space="preserve">, o którym mowa w § </w:t>
      </w:r>
      <w:r w:rsidR="006F017E">
        <w:t>5</w:t>
      </w:r>
      <w:r w:rsidRPr="00F51445">
        <w:t xml:space="preserve"> ust. 1, z zastrzeżeniem postanowień § </w:t>
      </w:r>
      <w:r w:rsidR="006F017E">
        <w:t>8</w:t>
      </w:r>
      <w:r w:rsidRPr="00F51445">
        <w:t xml:space="preserve"> umowy.</w:t>
      </w:r>
    </w:p>
    <w:p w:rsidR="001F6741" w:rsidRDefault="001F6741" w:rsidP="001F6741">
      <w:pPr>
        <w:numPr>
          <w:ilvl w:val="6"/>
          <w:numId w:val="12"/>
        </w:numPr>
        <w:jc w:val="both"/>
      </w:pPr>
      <w:r w:rsidRPr="00C66004">
        <w:t xml:space="preserve">Zapłata kary umownej może nastąpić, według uznania </w:t>
      </w:r>
      <w:r w:rsidRPr="00C66004">
        <w:rPr>
          <w:b/>
        </w:rPr>
        <w:t>Zamawiającego</w:t>
      </w:r>
      <w:r w:rsidRPr="00C66004">
        <w:t xml:space="preserve">, poprzez potrącenie jej z wynagrodzenia </w:t>
      </w:r>
      <w:r w:rsidRPr="00C66004">
        <w:rPr>
          <w:b/>
        </w:rPr>
        <w:t>Wykonawcy</w:t>
      </w:r>
      <w:r>
        <w:t xml:space="preserve">, na co </w:t>
      </w:r>
      <w:r w:rsidRPr="00451BE0">
        <w:rPr>
          <w:b/>
        </w:rPr>
        <w:t>Wykonawca</w:t>
      </w:r>
      <w:r>
        <w:t xml:space="preserve"> wyraża zgodę.</w:t>
      </w:r>
    </w:p>
    <w:p w:rsidR="006850D9" w:rsidRPr="00F51445" w:rsidRDefault="006850D9" w:rsidP="006850D9">
      <w:pPr>
        <w:numPr>
          <w:ilvl w:val="6"/>
          <w:numId w:val="12"/>
        </w:numPr>
        <w:jc w:val="both"/>
      </w:pPr>
      <w:r w:rsidRPr="00F51445">
        <w:t xml:space="preserve">Roszczenie o zapłatę kar umownych z tytułu opóźnienia, ustalonych za każdy rozpoczęty </w:t>
      </w:r>
    </w:p>
    <w:p w:rsidR="006850D9" w:rsidRPr="00F51445" w:rsidRDefault="006850D9" w:rsidP="006850D9">
      <w:pPr>
        <w:jc w:val="both"/>
      </w:pPr>
      <w:r w:rsidRPr="00F51445">
        <w:t xml:space="preserve">    dzień opóźnienia staje się wymagalne:</w:t>
      </w:r>
    </w:p>
    <w:p w:rsidR="006850D9" w:rsidRPr="00F51445" w:rsidRDefault="006850D9" w:rsidP="006850D9">
      <w:pPr>
        <w:widowControl w:val="0"/>
        <w:numPr>
          <w:ilvl w:val="0"/>
          <w:numId w:val="15"/>
        </w:numPr>
        <w:jc w:val="both"/>
      </w:pPr>
      <w:r w:rsidRPr="00F51445">
        <w:t>za pierwszy rozpoczęty dzień opóźnienia - w tym dniu,</w:t>
      </w:r>
    </w:p>
    <w:p w:rsidR="006850D9" w:rsidRPr="00F51445" w:rsidRDefault="006850D9" w:rsidP="006850D9">
      <w:pPr>
        <w:widowControl w:val="0"/>
        <w:numPr>
          <w:ilvl w:val="0"/>
          <w:numId w:val="15"/>
        </w:numPr>
        <w:jc w:val="both"/>
      </w:pPr>
      <w:r w:rsidRPr="00F51445">
        <w:t xml:space="preserve">za każdy następny rozpoczęty dzień opóźnienia - odpowiednio w każdym z tych dni. </w:t>
      </w:r>
    </w:p>
    <w:p w:rsidR="005D11F5" w:rsidRPr="00F51445" w:rsidRDefault="005D11F5" w:rsidP="005D11F5">
      <w:pPr>
        <w:numPr>
          <w:ilvl w:val="6"/>
          <w:numId w:val="12"/>
        </w:numPr>
        <w:jc w:val="both"/>
      </w:pPr>
      <w:r w:rsidRPr="00F51445">
        <w:t xml:space="preserve">W przypadku zwłoki w zapłacie faktur </w:t>
      </w:r>
      <w:r w:rsidRPr="00F51445">
        <w:rPr>
          <w:b/>
          <w:bCs/>
        </w:rPr>
        <w:t xml:space="preserve">Wykonawcy </w:t>
      </w:r>
      <w:r w:rsidRPr="00F51445">
        <w:t xml:space="preserve">przysługuje prawo do naliczenia </w:t>
      </w:r>
      <w:r w:rsidRPr="00F51445">
        <w:rPr>
          <w:shd w:val="clear" w:color="auto" w:fill="FFFFFF"/>
        </w:rPr>
        <w:t>odsetek ustawowych</w:t>
      </w:r>
      <w:r w:rsidR="00DE759C" w:rsidRPr="00F51445">
        <w:rPr>
          <w:shd w:val="clear" w:color="auto" w:fill="FFFFFF"/>
        </w:rPr>
        <w:t xml:space="preserve"> za opóźnienie</w:t>
      </w:r>
      <w:r w:rsidRPr="00F51445">
        <w:t>.</w:t>
      </w:r>
    </w:p>
    <w:p w:rsidR="005D11F5" w:rsidRPr="00F51445" w:rsidRDefault="005D11F5" w:rsidP="005D11F5">
      <w:pPr>
        <w:widowControl w:val="0"/>
        <w:ind w:left="360" w:hanging="360"/>
        <w:jc w:val="center"/>
      </w:pPr>
    </w:p>
    <w:p w:rsidR="005D11F5" w:rsidRPr="00F51445" w:rsidRDefault="00083C72" w:rsidP="00693FCC">
      <w:pPr>
        <w:widowControl w:val="0"/>
        <w:ind w:hanging="360"/>
        <w:jc w:val="center"/>
      </w:pPr>
      <w:r w:rsidRPr="00F51445">
        <w:t xml:space="preserve">§ </w:t>
      </w:r>
      <w:r w:rsidR="006F017E">
        <w:t>8</w:t>
      </w:r>
    </w:p>
    <w:p w:rsidR="008106D8" w:rsidRPr="00070F36" w:rsidRDefault="008106D8" w:rsidP="00693FCC">
      <w:pPr>
        <w:numPr>
          <w:ilvl w:val="0"/>
          <w:numId w:val="27"/>
        </w:numPr>
        <w:ind w:left="0"/>
        <w:jc w:val="both"/>
        <w:rPr>
          <w:b/>
        </w:rPr>
      </w:pPr>
      <w:r w:rsidRPr="00070F36">
        <w:rPr>
          <w:b/>
        </w:rPr>
        <w:t>Zamawiający</w:t>
      </w:r>
      <w:r w:rsidRPr="00070F36">
        <w:t xml:space="preserve"> może odstąpić od umowy w razie zaistnienia istotnej zmiany okoliczności powodującej, że wykonanie umowy nie leży w interesie publicznym, czego nie można było przewidzieć w chwili zawarcia umowy, przy czym odstąpienie od umowy w tym trybie może nastąpić w terminie 30 dni od powzięcia wiadomości o tych okolicznościach.</w:t>
      </w:r>
    </w:p>
    <w:p w:rsidR="008106D8" w:rsidRPr="00070F36" w:rsidRDefault="008106D8" w:rsidP="00693FCC">
      <w:pPr>
        <w:numPr>
          <w:ilvl w:val="0"/>
          <w:numId w:val="27"/>
        </w:numPr>
        <w:ind w:left="0"/>
        <w:jc w:val="both"/>
      </w:pPr>
      <w:r w:rsidRPr="00070F36">
        <w:rPr>
          <w:rFonts w:eastAsia="MS Mincho"/>
          <w:b/>
          <w:bCs/>
        </w:rPr>
        <w:t>Zamawiającemu</w:t>
      </w:r>
      <w:r w:rsidRPr="00070F36">
        <w:rPr>
          <w:rFonts w:eastAsia="MS Mincho"/>
        </w:rPr>
        <w:t xml:space="preserve"> przysługuje prawo do rozwiązania umowy w trybie natychmiastowym lub odstąpienia od umowy z powodu okoliczności</w:t>
      </w:r>
      <w:r w:rsidR="00693FCC">
        <w:rPr>
          <w:rFonts w:eastAsia="MS Mincho"/>
        </w:rPr>
        <w:t>,</w:t>
      </w:r>
      <w:r w:rsidRPr="00070F36">
        <w:rPr>
          <w:rFonts w:eastAsia="MS Mincho"/>
        </w:rPr>
        <w:t xml:space="preserve"> za które odpowiada </w:t>
      </w:r>
      <w:r w:rsidRPr="00070F36">
        <w:rPr>
          <w:rFonts w:eastAsia="MS Mincho"/>
          <w:b/>
          <w:bCs/>
        </w:rPr>
        <w:t>Wykonawca</w:t>
      </w:r>
      <w:r w:rsidRPr="00070F36">
        <w:rPr>
          <w:rFonts w:eastAsia="MS Mincho"/>
        </w:rPr>
        <w:t>, w terminie do 30 dni od dnia zaistnienia zdarzenia w szczególności, gdy:</w:t>
      </w:r>
    </w:p>
    <w:p w:rsidR="008106D8" w:rsidRPr="00070F36" w:rsidRDefault="008106D8" w:rsidP="00693FCC">
      <w:pPr>
        <w:numPr>
          <w:ilvl w:val="1"/>
          <w:numId w:val="30"/>
        </w:numPr>
        <w:suppressAutoHyphens w:val="0"/>
        <w:ind w:left="0" w:hanging="357"/>
        <w:jc w:val="both"/>
        <w:rPr>
          <w:lang w:val="x-none" w:eastAsia="pl-PL"/>
        </w:rPr>
      </w:pPr>
      <w:r w:rsidRPr="00070F36">
        <w:rPr>
          <w:b/>
          <w:bCs/>
          <w:lang w:val="x-none" w:eastAsia="pl-PL"/>
        </w:rPr>
        <w:t>Wykonawca</w:t>
      </w:r>
      <w:r w:rsidRPr="00070F36">
        <w:rPr>
          <w:lang w:val="x-none" w:eastAsia="pl-PL"/>
        </w:rPr>
        <w:t xml:space="preserve"> przerwał wykonanie usługi i jej nie kontynuuje pomimo wezwania Zamawiającego złożonego na piśmie</w:t>
      </w:r>
    </w:p>
    <w:p w:rsidR="008106D8" w:rsidRPr="00070F36" w:rsidRDefault="008106D8" w:rsidP="00693FCC">
      <w:pPr>
        <w:numPr>
          <w:ilvl w:val="1"/>
          <w:numId w:val="30"/>
        </w:numPr>
        <w:suppressAutoHyphens w:val="0"/>
        <w:ind w:left="0"/>
        <w:jc w:val="both"/>
        <w:rPr>
          <w:lang w:val="x-none" w:eastAsia="pl-PL"/>
        </w:rPr>
      </w:pPr>
      <w:r w:rsidRPr="00070F36">
        <w:rPr>
          <w:b/>
          <w:bCs/>
          <w:lang w:val="x-none" w:eastAsia="pl-PL"/>
        </w:rPr>
        <w:t>Wykonawca</w:t>
      </w:r>
      <w:r w:rsidRPr="00070F36">
        <w:rPr>
          <w:lang w:val="x-none" w:eastAsia="pl-PL"/>
        </w:rPr>
        <w:t xml:space="preserve"> </w:t>
      </w:r>
      <w:r w:rsidRPr="00070F36">
        <w:rPr>
          <w:lang w:eastAsia="pl-PL"/>
        </w:rPr>
        <w:t>co najmniej trzykrotnie został obciążony karami umownymi,</w:t>
      </w:r>
    </w:p>
    <w:p w:rsidR="008106D8" w:rsidRPr="00070F36" w:rsidRDefault="008106D8" w:rsidP="00693FCC">
      <w:pPr>
        <w:numPr>
          <w:ilvl w:val="1"/>
          <w:numId w:val="30"/>
        </w:numPr>
        <w:suppressAutoHyphens w:val="0"/>
        <w:ind w:left="0" w:hanging="357"/>
        <w:jc w:val="both"/>
        <w:rPr>
          <w:lang w:val="x-none" w:eastAsia="pl-PL"/>
        </w:rPr>
      </w:pPr>
      <w:r w:rsidRPr="00070F36">
        <w:rPr>
          <w:b/>
          <w:bCs/>
          <w:lang w:val="x-none" w:eastAsia="pl-PL"/>
        </w:rPr>
        <w:t>Wykonawca</w:t>
      </w:r>
      <w:r w:rsidRPr="00070F36">
        <w:rPr>
          <w:lang w:val="x-none" w:eastAsia="pl-PL"/>
        </w:rPr>
        <w:t xml:space="preserve"> powierzył wykonanie usług</w:t>
      </w:r>
      <w:r w:rsidRPr="00070F36">
        <w:rPr>
          <w:lang w:eastAsia="pl-PL"/>
        </w:rPr>
        <w:t xml:space="preserve"> objętych Umową innym</w:t>
      </w:r>
      <w:r w:rsidRPr="00070F36">
        <w:rPr>
          <w:lang w:val="x-none" w:eastAsia="pl-PL"/>
        </w:rPr>
        <w:t xml:space="preserve"> podmiotom bez pisemnej zgody </w:t>
      </w:r>
      <w:r w:rsidRPr="00070F36">
        <w:rPr>
          <w:b/>
          <w:lang w:val="x-none" w:eastAsia="pl-PL"/>
        </w:rPr>
        <w:t>Zamawiającego</w:t>
      </w:r>
      <w:r w:rsidRPr="00070F36">
        <w:rPr>
          <w:lang w:val="x-none" w:eastAsia="pl-PL"/>
        </w:rPr>
        <w:t xml:space="preserve"> lub nie przestrzega warunków określonych przez </w:t>
      </w:r>
      <w:r w:rsidR="00693FCC">
        <w:rPr>
          <w:b/>
          <w:bCs/>
          <w:lang w:eastAsia="pl-PL"/>
        </w:rPr>
        <w:t>Z</w:t>
      </w:r>
      <w:proofErr w:type="spellStart"/>
      <w:r w:rsidRPr="00070F36">
        <w:rPr>
          <w:b/>
          <w:bCs/>
          <w:lang w:val="x-none" w:eastAsia="pl-PL"/>
        </w:rPr>
        <w:t>amawiaj</w:t>
      </w:r>
      <w:r w:rsidRPr="00070F36">
        <w:rPr>
          <w:b/>
          <w:bCs/>
          <w:lang w:eastAsia="pl-PL"/>
        </w:rPr>
        <w:t>ą</w:t>
      </w:r>
      <w:r w:rsidRPr="00070F36">
        <w:rPr>
          <w:b/>
          <w:bCs/>
          <w:lang w:val="x-none" w:eastAsia="pl-PL"/>
        </w:rPr>
        <w:t>cego</w:t>
      </w:r>
      <w:proofErr w:type="spellEnd"/>
      <w:r w:rsidRPr="00070F36">
        <w:rPr>
          <w:b/>
          <w:bCs/>
          <w:lang w:val="x-none" w:eastAsia="pl-PL"/>
        </w:rPr>
        <w:t xml:space="preserve"> </w:t>
      </w:r>
      <w:r w:rsidRPr="00070F36">
        <w:rPr>
          <w:lang w:val="x-none" w:eastAsia="pl-PL"/>
        </w:rPr>
        <w:t>przy wydaniu takiej zgody,</w:t>
      </w:r>
    </w:p>
    <w:p w:rsidR="008106D8" w:rsidRPr="00070F36" w:rsidRDefault="008106D8" w:rsidP="00693FCC">
      <w:pPr>
        <w:numPr>
          <w:ilvl w:val="1"/>
          <w:numId w:val="30"/>
        </w:numPr>
        <w:suppressAutoHyphens w:val="0"/>
        <w:ind w:left="0" w:hanging="357"/>
        <w:jc w:val="both"/>
        <w:rPr>
          <w:lang w:val="x-none" w:eastAsia="pl-PL"/>
        </w:rPr>
      </w:pPr>
      <w:r w:rsidRPr="00070F36">
        <w:rPr>
          <w:lang w:eastAsia="pl-PL"/>
        </w:rPr>
        <w:t>z</w:t>
      </w:r>
      <w:r w:rsidRPr="00070F36">
        <w:rPr>
          <w:lang w:val="x-none" w:eastAsia="pl-PL"/>
        </w:rPr>
        <w:t xml:space="preserve">ostanie ogłoszona upadłość </w:t>
      </w:r>
      <w:r w:rsidRPr="00070F36">
        <w:rPr>
          <w:b/>
          <w:bCs/>
          <w:lang w:val="x-none" w:eastAsia="pl-PL"/>
        </w:rPr>
        <w:t>Wykonawcy,</w:t>
      </w:r>
    </w:p>
    <w:p w:rsidR="008106D8" w:rsidRPr="00070F36" w:rsidRDefault="008106D8" w:rsidP="00693FCC">
      <w:pPr>
        <w:numPr>
          <w:ilvl w:val="1"/>
          <w:numId w:val="30"/>
        </w:numPr>
        <w:suppressAutoHyphens w:val="0"/>
        <w:ind w:left="0" w:hanging="357"/>
        <w:jc w:val="both"/>
        <w:rPr>
          <w:rFonts w:eastAsia="MS Mincho"/>
          <w:lang w:val="x-none" w:eastAsia="pl-PL"/>
        </w:rPr>
      </w:pPr>
      <w:r w:rsidRPr="00070F36">
        <w:rPr>
          <w:lang w:eastAsia="pl-PL"/>
        </w:rPr>
        <w:t>z</w:t>
      </w:r>
      <w:r w:rsidRPr="00070F36">
        <w:rPr>
          <w:lang w:val="x-none" w:eastAsia="pl-PL"/>
        </w:rPr>
        <w:t xml:space="preserve">ostanie wydany nakaz zajęcia majątku </w:t>
      </w:r>
      <w:r w:rsidRPr="00070F36">
        <w:rPr>
          <w:b/>
          <w:bCs/>
          <w:lang w:val="x-none" w:eastAsia="pl-PL"/>
        </w:rPr>
        <w:t>Wykonawcy</w:t>
      </w:r>
    </w:p>
    <w:p w:rsidR="008106D8" w:rsidRPr="00070F36" w:rsidRDefault="008106D8" w:rsidP="00693FCC">
      <w:pPr>
        <w:numPr>
          <w:ilvl w:val="0"/>
          <w:numId w:val="27"/>
        </w:numPr>
        <w:suppressAutoHyphens w:val="0"/>
        <w:ind w:left="0"/>
        <w:jc w:val="both"/>
        <w:rPr>
          <w:rFonts w:eastAsia="MS Mincho"/>
          <w:lang w:val="x-none" w:eastAsia="pl-PL"/>
        </w:rPr>
      </w:pPr>
      <w:r w:rsidRPr="00070F36">
        <w:rPr>
          <w:lang w:val="x-none" w:eastAsia="pl-PL"/>
        </w:rPr>
        <w:t>W przypadku rozwiązania umowy</w:t>
      </w:r>
      <w:r w:rsidRPr="00070F36">
        <w:rPr>
          <w:lang w:eastAsia="pl-PL"/>
        </w:rPr>
        <w:t>,</w:t>
      </w:r>
      <w:r w:rsidRPr="00070F36">
        <w:rPr>
          <w:lang w:val="x-none" w:eastAsia="pl-PL"/>
        </w:rPr>
        <w:t xml:space="preserve"> </w:t>
      </w:r>
      <w:r w:rsidRPr="00070F36">
        <w:rPr>
          <w:b/>
          <w:bCs/>
          <w:lang w:val="x-none" w:eastAsia="pl-PL"/>
        </w:rPr>
        <w:t>Wykonawca</w:t>
      </w:r>
      <w:r w:rsidRPr="00070F36">
        <w:rPr>
          <w:lang w:val="x-none" w:eastAsia="pl-PL"/>
        </w:rPr>
        <w:t xml:space="preserve"> może żądać wynagrodzenia należnego mu</w:t>
      </w:r>
      <w:r w:rsidRPr="00070F36">
        <w:rPr>
          <w:lang w:eastAsia="pl-PL"/>
        </w:rPr>
        <w:t xml:space="preserve"> z</w:t>
      </w:r>
      <w:r w:rsidRPr="00070F36">
        <w:rPr>
          <w:lang w:val="x-none" w:eastAsia="pl-PL"/>
        </w:rPr>
        <w:t xml:space="preserve"> tytułu wykonania – bez </w:t>
      </w:r>
      <w:r w:rsidRPr="00070F36">
        <w:rPr>
          <w:lang w:eastAsia="pl-PL"/>
        </w:rPr>
        <w:t xml:space="preserve">zastrzeżeń, </w:t>
      </w:r>
      <w:r w:rsidRPr="00070F36">
        <w:rPr>
          <w:lang w:val="x-none" w:eastAsia="pl-PL"/>
        </w:rPr>
        <w:t>części umowy.</w:t>
      </w:r>
    </w:p>
    <w:p w:rsidR="005D11F5" w:rsidRPr="00F51445" w:rsidRDefault="005D11F5" w:rsidP="005D11F5">
      <w:pPr>
        <w:ind w:left="360"/>
        <w:jc w:val="both"/>
        <w:rPr>
          <w:b/>
        </w:rPr>
      </w:pPr>
    </w:p>
    <w:p w:rsidR="005D11F5" w:rsidRDefault="005D11F5" w:rsidP="00450BB4">
      <w:pPr>
        <w:jc w:val="center"/>
      </w:pPr>
      <w:r w:rsidRPr="00F51445">
        <w:t xml:space="preserve">§ </w:t>
      </w:r>
      <w:r w:rsidR="006F017E">
        <w:t>9</w:t>
      </w:r>
    </w:p>
    <w:p w:rsidR="0003371A" w:rsidRPr="00070F36" w:rsidRDefault="0003371A" w:rsidP="00450BB4">
      <w:pPr>
        <w:shd w:val="clear" w:color="auto" w:fill="FFFFFF"/>
        <w:jc w:val="both"/>
        <w:rPr>
          <w:bCs/>
        </w:rPr>
      </w:pPr>
      <w:r w:rsidRPr="00070F36">
        <w:rPr>
          <w:bCs/>
        </w:rPr>
        <w:t xml:space="preserve">1. </w:t>
      </w:r>
      <w:r w:rsidRPr="00070F36">
        <w:rPr>
          <w:b/>
          <w:bCs/>
        </w:rPr>
        <w:t xml:space="preserve">Zamawiający i Wykonawca </w:t>
      </w:r>
      <w:r w:rsidRPr="00070F36">
        <w:rPr>
          <w:bCs/>
        </w:rPr>
        <w:t xml:space="preserve">zobowiązują się do ochrony przetwarzanych danych osobowych, do których mają dostęp w związku z wykonywaniem Umowy na podstawie dokumentacji przekazanej przez </w:t>
      </w:r>
      <w:r w:rsidRPr="00070F36">
        <w:rPr>
          <w:b/>
          <w:bCs/>
        </w:rPr>
        <w:t xml:space="preserve">Zamawiającego </w:t>
      </w:r>
      <w:r w:rsidRPr="00070F36">
        <w:rPr>
          <w:bCs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70F36">
        <w:rPr>
          <w:bCs/>
        </w:rPr>
        <w:t>Dz.Urz</w:t>
      </w:r>
      <w:proofErr w:type="spellEnd"/>
      <w:r w:rsidRPr="00070F36">
        <w:rPr>
          <w:bCs/>
        </w:rPr>
        <w:t>. UE L 119, s. 1)- dalej RODO.</w:t>
      </w:r>
    </w:p>
    <w:p w:rsidR="0003371A" w:rsidRPr="00070F36" w:rsidRDefault="0003371A" w:rsidP="00450BB4">
      <w:pPr>
        <w:shd w:val="clear" w:color="auto" w:fill="FFFFFF"/>
        <w:jc w:val="both"/>
        <w:rPr>
          <w:bCs/>
        </w:rPr>
      </w:pPr>
      <w:r w:rsidRPr="00070F36">
        <w:rPr>
          <w:bCs/>
        </w:rPr>
        <w:t xml:space="preserve">2. Strony zobowiążą swój personel do zabezpieczenia danych, o których mowa w ust. 1, </w:t>
      </w:r>
    </w:p>
    <w:p w:rsidR="0003371A" w:rsidRPr="00070F36" w:rsidRDefault="0003371A" w:rsidP="00450BB4">
      <w:pPr>
        <w:shd w:val="clear" w:color="auto" w:fill="FFFFFF"/>
        <w:jc w:val="both"/>
        <w:rPr>
          <w:bCs/>
        </w:rPr>
      </w:pPr>
      <w:r w:rsidRPr="00070F36">
        <w:rPr>
          <w:bCs/>
        </w:rPr>
        <w:t>w poufności, także po ustaniu zatrudnienia.</w:t>
      </w:r>
    </w:p>
    <w:p w:rsidR="0003371A" w:rsidRPr="00070F36" w:rsidRDefault="0003371A" w:rsidP="00450BB4">
      <w:pPr>
        <w:shd w:val="clear" w:color="auto" w:fill="FFFFFF"/>
        <w:jc w:val="both"/>
        <w:rPr>
          <w:bCs/>
        </w:rPr>
      </w:pPr>
      <w:r w:rsidRPr="00070F36">
        <w:rPr>
          <w:bCs/>
        </w:rPr>
        <w:lastRenderedPageBreak/>
        <w:t>3. Strony zobowiązują się zapewnić właściwą ochronę danych osobowych przed udostępnieniem ich osobom nieupoważnionym, zabraniem przez osobę nieuprawnioną, uszkodzeniem lub zniszczeniem.</w:t>
      </w:r>
    </w:p>
    <w:p w:rsidR="0003371A" w:rsidRPr="00070F36" w:rsidRDefault="0003371A" w:rsidP="00450BB4">
      <w:pPr>
        <w:shd w:val="clear" w:color="auto" w:fill="FFFFFF"/>
        <w:jc w:val="both"/>
        <w:rPr>
          <w:bCs/>
        </w:rPr>
      </w:pPr>
      <w:r w:rsidRPr="00070F36">
        <w:rPr>
          <w:bCs/>
        </w:rPr>
        <w:t>4. W przypadku naruszenia przepisów  dotyczących danych  osobowych przez którąkolwiek ze Stron lub ich jego pracowników, bądź osoby im podległe, Strony ponoszą względem siebie pełną odpowiedzialność odszkodowawczą z tego tytułu.</w:t>
      </w:r>
    </w:p>
    <w:p w:rsidR="0003371A" w:rsidRPr="00070F36" w:rsidRDefault="0003371A" w:rsidP="00450BB4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>5</w:t>
      </w:r>
      <w:r w:rsidRPr="00070F36">
        <w:rPr>
          <w:b/>
          <w:bCs/>
        </w:rPr>
        <w:t>.</w:t>
      </w:r>
      <w:r w:rsidR="00693FCC">
        <w:rPr>
          <w:b/>
          <w:bCs/>
        </w:rPr>
        <w:t xml:space="preserve"> </w:t>
      </w:r>
      <w:r w:rsidRPr="00070F36">
        <w:rPr>
          <w:b/>
          <w:bCs/>
        </w:rPr>
        <w:t>Wykonawca</w:t>
      </w:r>
      <w:r w:rsidRPr="00070F36">
        <w:rPr>
          <w:bCs/>
        </w:rPr>
        <w:t xml:space="preserve"> oświadcza, iż zobowiązuje się do wykonania w imieniu </w:t>
      </w:r>
      <w:r w:rsidRPr="00070F36">
        <w:rPr>
          <w:b/>
          <w:bCs/>
        </w:rPr>
        <w:t>Zamawiającego</w:t>
      </w:r>
      <w:r w:rsidRPr="00070F36">
        <w:rPr>
          <w:bCs/>
        </w:rPr>
        <w:t xml:space="preserve"> obowiązku informacyjnego, o którym mowa w art. 14 ust. 1 i 2 RODO wobec reprezentantów oraz pracowników </w:t>
      </w:r>
      <w:r w:rsidRPr="00070F36">
        <w:rPr>
          <w:b/>
          <w:bCs/>
        </w:rPr>
        <w:t>Wykonawcy</w:t>
      </w:r>
      <w:r w:rsidRPr="00070F36">
        <w:rPr>
          <w:bCs/>
        </w:rPr>
        <w:t xml:space="preserve">, których dane zostały udostępnione </w:t>
      </w:r>
      <w:r w:rsidRPr="00070F36">
        <w:rPr>
          <w:b/>
          <w:bCs/>
        </w:rPr>
        <w:t>Zamawiającemu</w:t>
      </w:r>
      <w:r w:rsidRPr="00070F36">
        <w:rPr>
          <w:bCs/>
        </w:rPr>
        <w:t xml:space="preserve"> w celu zapewnienia prawidłowej realizacji Umowy. </w:t>
      </w:r>
      <w:r w:rsidRPr="00070F36">
        <w:rPr>
          <w:b/>
          <w:bCs/>
        </w:rPr>
        <w:t>Zamawiający</w:t>
      </w:r>
      <w:r w:rsidRPr="00070F36">
        <w:rPr>
          <w:bCs/>
        </w:rPr>
        <w:t xml:space="preserve"> zapewni </w:t>
      </w:r>
      <w:r w:rsidRPr="00070F36">
        <w:rPr>
          <w:b/>
          <w:bCs/>
        </w:rPr>
        <w:t>Wykonawcy</w:t>
      </w:r>
      <w:r w:rsidRPr="00070F36">
        <w:rPr>
          <w:bCs/>
        </w:rPr>
        <w:t xml:space="preserve"> wsparcie do wykonania obowiązku informacyjnego wynikającego z przepisów przywołanych na wstępie pierwszego zdania.</w:t>
      </w:r>
    </w:p>
    <w:p w:rsidR="0003371A" w:rsidRPr="00070F36" w:rsidRDefault="0003371A" w:rsidP="00450BB4">
      <w:pPr>
        <w:jc w:val="both"/>
      </w:pPr>
      <w:r w:rsidRPr="00070F36">
        <w:t xml:space="preserve">6 </w:t>
      </w:r>
      <w:r w:rsidRPr="00070F36">
        <w:rPr>
          <w:b/>
          <w:bCs/>
        </w:rPr>
        <w:t>Wykonawca</w:t>
      </w:r>
      <w:r w:rsidRPr="00070F36">
        <w:t xml:space="preserve"> oświadcza, że znany jest mu fakt, iż treść niniejszej umowy, a w szczególności przedmiot umowy i wysokość wynagrodzenia, stanowią informację publiczną w rozumieniu art. 1 ust. 1 ustawy z dnia 6 września 2001 r. o dostępie do informacji publicznej (Dz. U. z 2022 r. poz. 902 </w:t>
      </w:r>
      <w:proofErr w:type="spellStart"/>
      <w:r w:rsidRPr="00070F36">
        <w:t>t.j</w:t>
      </w:r>
      <w:proofErr w:type="spellEnd"/>
      <w:r w:rsidRPr="00070F36">
        <w:t>.), która podlega udostępnianiu w trybie przedmiotowej ustawy, z zastrzeżeniem ust. 3.</w:t>
      </w:r>
    </w:p>
    <w:p w:rsidR="0003371A" w:rsidRPr="00070F36" w:rsidRDefault="0003371A" w:rsidP="00450BB4">
      <w:pPr>
        <w:numPr>
          <w:ilvl w:val="6"/>
          <w:numId w:val="12"/>
        </w:numPr>
        <w:ind w:left="0"/>
        <w:jc w:val="both"/>
      </w:pPr>
      <w:r w:rsidRPr="00B44837">
        <w:rPr>
          <w:b/>
          <w:bCs/>
        </w:rPr>
        <w:t>Wykonawca</w:t>
      </w:r>
      <w:r w:rsidRPr="00B44837">
        <w:t xml:space="preserve"> wyraża zgodę na udostępnianie w trybie ustawy, o której mowa w ust. </w:t>
      </w:r>
      <w:r w:rsidR="00EF2B66">
        <w:t>3</w:t>
      </w:r>
      <w:r w:rsidRPr="00B44837">
        <w:t>, zawartych w niniejszej umowie dotyczących go danych osobowych w zakresie obejmującym imię i nazwisko, a w przypadku prowadzenia działalności gospodarczej również w zakresie firmy.</w:t>
      </w:r>
    </w:p>
    <w:p w:rsidR="008106D8" w:rsidRDefault="008106D8" w:rsidP="00450BB4">
      <w:pPr>
        <w:rPr>
          <w:b/>
          <w:bCs/>
        </w:rPr>
      </w:pPr>
    </w:p>
    <w:p w:rsidR="008106D8" w:rsidRPr="00070F36" w:rsidRDefault="008106D8" w:rsidP="008106D8">
      <w:pPr>
        <w:jc w:val="center"/>
      </w:pPr>
      <w:r w:rsidRPr="00070F36">
        <w:t xml:space="preserve">§ </w:t>
      </w:r>
      <w:r w:rsidR="006F017E">
        <w:t>10</w:t>
      </w:r>
    </w:p>
    <w:p w:rsidR="00350AFE" w:rsidRPr="00070F36" w:rsidRDefault="00350AFE" w:rsidP="00350AFE">
      <w:pPr>
        <w:numPr>
          <w:ilvl w:val="0"/>
          <w:numId w:val="23"/>
        </w:numPr>
        <w:suppressAutoHyphens w:val="0"/>
        <w:jc w:val="both"/>
        <w:rPr>
          <w:b/>
        </w:rPr>
      </w:pPr>
      <w:r w:rsidRPr="00070F36">
        <w:t>Wszelkie zmiany umowy wymagają dla swej ważności formy pisemnej pod rygorem nieważności.</w:t>
      </w:r>
    </w:p>
    <w:p w:rsidR="00350AFE" w:rsidRPr="00070F36" w:rsidRDefault="00350AFE" w:rsidP="00350AFE">
      <w:pPr>
        <w:numPr>
          <w:ilvl w:val="0"/>
          <w:numId w:val="23"/>
        </w:numPr>
        <w:suppressAutoHyphens w:val="0"/>
        <w:jc w:val="both"/>
      </w:pPr>
      <w:r w:rsidRPr="00070F36">
        <w:rPr>
          <w:b/>
        </w:rPr>
        <w:t>Zamawiający</w:t>
      </w:r>
      <w:r w:rsidRPr="00070F36">
        <w:t xml:space="preserve"> nie wyraża zgody na przeniesienie przez </w:t>
      </w:r>
      <w:r w:rsidRPr="00070F36">
        <w:rPr>
          <w:b/>
        </w:rPr>
        <w:t>Wykonawcę</w:t>
      </w:r>
      <w:r w:rsidRPr="00070F36">
        <w:t xml:space="preserve"> praw i obowiązków wynikających z niniejszej umowy na osobę trzecią.</w:t>
      </w:r>
    </w:p>
    <w:p w:rsidR="00350AFE" w:rsidRPr="00070F36" w:rsidRDefault="00350AFE" w:rsidP="00350AFE">
      <w:pPr>
        <w:numPr>
          <w:ilvl w:val="0"/>
          <w:numId w:val="23"/>
        </w:num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350AFE" w:rsidRPr="00070F36" w:rsidRDefault="00350AFE" w:rsidP="00350AFE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 xml:space="preserve">4. </w:t>
      </w:r>
      <w:r w:rsidRPr="00070F36">
        <w:rPr>
          <w:b/>
          <w:bCs/>
        </w:rPr>
        <w:t xml:space="preserve">Wykonawca </w:t>
      </w:r>
      <w:r w:rsidRPr="00070F36">
        <w:rPr>
          <w:bCs/>
        </w:rPr>
        <w:t xml:space="preserve">zobowiązany jest do powiadomienia </w:t>
      </w:r>
      <w:r w:rsidRPr="00070F36">
        <w:rPr>
          <w:b/>
          <w:bCs/>
        </w:rPr>
        <w:t>Zamawiającego</w:t>
      </w:r>
      <w:r w:rsidRPr="00070F36">
        <w:rPr>
          <w:bCs/>
        </w:rPr>
        <w:t xml:space="preserve"> w okresie obowiązywania umowy o:</w:t>
      </w:r>
    </w:p>
    <w:p w:rsidR="00350AFE" w:rsidRPr="00070F36" w:rsidRDefault="00350AFE" w:rsidP="00350AFE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>a) zmianie swojej siedziby lub firmy,</w:t>
      </w:r>
    </w:p>
    <w:p w:rsidR="00350AFE" w:rsidRPr="00070F36" w:rsidRDefault="00350AFE" w:rsidP="00350AFE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 xml:space="preserve">b) zmianie przedstawiciela reprezentującego </w:t>
      </w:r>
      <w:r w:rsidRPr="00070F36">
        <w:rPr>
          <w:b/>
          <w:bCs/>
        </w:rPr>
        <w:t>Wykonawcę,</w:t>
      </w:r>
    </w:p>
    <w:p w:rsidR="00350AFE" w:rsidRPr="00070F36" w:rsidRDefault="00350AFE" w:rsidP="00350AFE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 xml:space="preserve">c) wszczęciu dotyczącego </w:t>
      </w:r>
      <w:r w:rsidRPr="00070F36">
        <w:rPr>
          <w:b/>
        </w:rPr>
        <w:t>Wykonawcy</w:t>
      </w:r>
      <w:r w:rsidRPr="00070F36">
        <w:rPr>
          <w:bCs/>
        </w:rPr>
        <w:t xml:space="preserve"> postępowania upadłościowego, układowego lub likwidacyjnego, </w:t>
      </w:r>
    </w:p>
    <w:p w:rsidR="00350AFE" w:rsidRPr="00070F36" w:rsidRDefault="00350AFE" w:rsidP="00350AFE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 xml:space="preserve">d) zawieszeniu działalności </w:t>
      </w:r>
      <w:r w:rsidRPr="00070F36">
        <w:rPr>
          <w:b/>
          <w:bCs/>
        </w:rPr>
        <w:t>Wykonawcy,</w:t>
      </w:r>
    </w:p>
    <w:p w:rsidR="00350AFE" w:rsidRPr="00070F36" w:rsidRDefault="00350AFE" w:rsidP="00350AFE">
      <w:pPr>
        <w:suppressAutoHyphens w:val="0"/>
        <w:jc w:val="both"/>
      </w:pPr>
      <w:r w:rsidRPr="00070F36">
        <w:rPr>
          <w:bCs/>
        </w:rPr>
        <w:t>e) innych sprawach, które mogą mieć wpływ na wykonanie umowy</w:t>
      </w:r>
    </w:p>
    <w:p w:rsidR="00350AFE" w:rsidRPr="00070F36" w:rsidRDefault="00350AFE" w:rsidP="00350AFE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070F36">
        <w:rPr>
          <w:bCs/>
        </w:rPr>
        <w:t xml:space="preserve">5. Strony deklarują, iż w razie powstania jakiegokolwiek sporu wynikającego z  interpretacji lub wykonania umowy, podejmą w dobrej wierze negocjacje w celu polubownego rozstrzygnięcia takiego sporu. Jeżeli negocjacje, o których mowa powyżej, nie doprowadzą do polubownego rozwiązania sporu, zostanie on poddany rozstrzygnięciu przez sąd właściwy dla siedziby </w:t>
      </w:r>
      <w:r w:rsidRPr="00070F36">
        <w:rPr>
          <w:b/>
          <w:bCs/>
        </w:rPr>
        <w:t>Zamawiającego.</w:t>
      </w:r>
    </w:p>
    <w:p w:rsidR="00350AFE" w:rsidRPr="00070F36" w:rsidRDefault="00350AFE" w:rsidP="00AB4669">
      <w:pPr>
        <w:numPr>
          <w:ilvl w:val="0"/>
          <w:numId w:val="26"/>
        </w:numPr>
        <w:suppressAutoHyphens w:val="0"/>
        <w:ind w:left="-142" w:firstLine="142"/>
        <w:jc w:val="both"/>
      </w:pPr>
      <w:r w:rsidRPr="00070F36">
        <w:t xml:space="preserve">W sprawach nieuregulowanych umową stosuje się </w:t>
      </w:r>
      <w:r w:rsidR="00450BB4">
        <w:rPr>
          <w:bCs/>
        </w:rPr>
        <w:t>Regulamin</w:t>
      </w:r>
      <w:r w:rsidR="00450BB4" w:rsidRPr="00070F36">
        <w:rPr>
          <w:bCs/>
        </w:rPr>
        <w:t xml:space="preserve"> udzielania zamówień publicznych, o których mowa w ustawie z dnia w ustawie z dnia 11 września 2019r. Prawo zamówień publicznych (Dz.U. z 202</w:t>
      </w:r>
      <w:r w:rsidR="00450BB4">
        <w:rPr>
          <w:bCs/>
        </w:rPr>
        <w:t>4</w:t>
      </w:r>
      <w:r w:rsidR="00450BB4" w:rsidRPr="00070F36">
        <w:rPr>
          <w:bCs/>
        </w:rPr>
        <w:t xml:space="preserve"> r. poz. </w:t>
      </w:r>
      <w:r w:rsidR="00450BB4">
        <w:rPr>
          <w:bCs/>
        </w:rPr>
        <w:t>1320</w:t>
      </w:r>
      <w:r w:rsidR="00450BB4" w:rsidRPr="00070F36">
        <w:rPr>
          <w:bCs/>
        </w:rPr>
        <w:t xml:space="preserve"> </w:t>
      </w:r>
      <w:proofErr w:type="spellStart"/>
      <w:r w:rsidR="00450BB4" w:rsidRPr="00070F36">
        <w:rPr>
          <w:bCs/>
        </w:rPr>
        <w:t>t.j</w:t>
      </w:r>
      <w:proofErr w:type="spellEnd"/>
      <w:r w:rsidR="00450BB4" w:rsidRPr="00070F36">
        <w:rPr>
          <w:bCs/>
        </w:rPr>
        <w:t>)</w:t>
      </w:r>
      <w:r w:rsidR="00450BB4">
        <w:rPr>
          <w:bCs/>
        </w:rPr>
        <w:t xml:space="preserve"> wprowadzony </w:t>
      </w:r>
      <w:r w:rsidR="00450BB4" w:rsidRPr="00070F36">
        <w:rPr>
          <w:b/>
        </w:rPr>
        <w:t xml:space="preserve"> </w:t>
      </w:r>
      <w:r w:rsidR="00450BB4" w:rsidRPr="00070F36">
        <w:t>zarządzeni</w:t>
      </w:r>
      <w:r w:rsidR="00450BB4">
        <w:t>em</w:t>
      </w:r>
      <w:r w:rsidR="00450BB4" w:rsidRPr="00070F36">
        <w:t xml:space="preserve"> Nr 1/202</w:t>
      </w:r>
      <w:r w:rsidR="00450BB4">
        <w:t>6</w:t>
      </w:r>
      <w:r w:rsidR="00450BB4" w:rsidRPr="00070F36">
        <w:t xml:space="preserve"> Burmistrza Miasta Kostrzyn nad Odrą z dnia </w:t>
      </w:r>
      <w:r w:rsidR="00035E68">
        <w:t>2</w:t>
      </w:r>
      <w:r w:rsidR="00450BB4" w:rsidRPr="00070F36">
        <w:t xml:space="preserve"> stycznia 202</w:t>
      </w:r>
      <w:r w:rsidR="00035E68">
        <w:t>6</w:t>
      </w:r>
      <w:r w:rsidR="00450BB4" w:rsidRPr="00070F36">
        <w:t>r. oraz przepisy Kodeksu cywilnego.</w:t>
      </w:r>
      <w:r w:rsidR="00035E68">
        <w:t xml:space="preserve"> </w:t>
      </w:r>
      <w:bookmarkStart w:id="0" w:name="_GoBack"/>
      <w:bookmarkEnd w:id="0"/>
    </w:p>
    <w:p w:rsidR="00350AFE" w:rsidRPr="00070F36" w:rsidRDefault="00350AFE" w:rsidP="00350AFE">
      <w:pPr>
        <w:numPr>
          <w:ilvl w:val="0"/>
          <w:numId w:val="26"/>
        </w:numPr>
        <w:suppressAutoHyphens w:val="0"/>
        <w:jc w:val="both"/>
      </w:pPr>
      <w:r w:rsidRPr="00070F36">
        <w:lastRenderedPageBreak/>
        <w:t xml:space="preserve">Załączniki do umowy stanowią jej integralną część, do których zalicza się: </w:t>
      </w:r>
    </w:p>
    <w:p w:rsidR="00350AFE" w:rsidRPr="00070F36" w:rsidRDefault="00350AFE" w:rsidP="00350AFE">
      <w:pPr>
        <w:numPr>
          <w:ilvl w:val="1"/>
          <w:numId w:val="26"/>
        </w:numPr>
        <w:suppressAutoHyphens w:val="0"/>
        <w:jc w:val="both"/>
      </w:pPr>
      <w:r w:rsidRPr="00070F36">
        <w:t xml:space="preserve">Oferta </w:t>
      </w:r>
      <w:r w:rsidRPr="00070F36">
        <w:rPr>
          <w:b/>
          <w:bCs/>
        </w:rPr>
        <w:t xml:space="preserve">Wykonawcy </w:t>
      </w:r>
      <w:r w:rsidRPr="00070F36">
        <w:t>z dnia…….</w:t>
      </w:r>
    </w:p>
    <w:p w:rsidR="00350AFE" w:rsidRPr="00070F36" w:rsidRDefault="00350AFE" w:rsidP="00350AFE">
      <w:pPr>
        <w:numPr>
          <w:ilvl w:val="1"/>
          <w:numId w:val="26"/>
        </w:numPr>
        <w:suppressAutoHyphens w:val="0"/>
        <w:jc w:val="both"/>
      </w:pPr>
      <w:r w:rsidRPr="00070F36">
        <w:t>Opis przedmiotu zamówienia.</w:t>
      </w:r>
    </w:p>
    <w:p w:rsidR="00350AFE" w:rsidRPr="00070F36" w:rsidRDefault="00350AFE" w:rsidP="00350AFE">
      <w:pPr>
        <w:suppressAutoHyphens w:val="0"/>
        <w:ind w:left="567"/>
        <w:jc w:val="both"/>
      </w:pPr>
    </w:p>
    <w:p w:rsidR="00350AFE" w:rsidRPr="00070F36" w:rsidRDefault="00350AFE" w:rsidP="00350AFE">
      <w:pPr>
        <w:autoSpaceDE w:val="0"/>
        <w:jc w:val="center"/>
      </w:pPr>
      <w:r w:rsidRPr="00070F36">
        <w:rPr>
          <w:bCs/>
        </w:rPr>
        <w:t>§ 1</w:t>
      </w:r>
      <w:r w:rsidR="006F017E">
        <w:rPr>
          <w:bCs/>
        </w:rPr>
        <w:t>1</w:t>
      </w:r>
    </w:p>
    <w:p w:rsidR="00350AFE" w:rsidRPr="00070F36" w:rsidRDefault="00350AFE" w:rsidP="00350AFE">
      <w:pPr>
        <w:autoSpaceDE w:val="0"/>
        <w:jc w:val="both"/>
      </w:pPr>
      <w:r w:rsidRPr="00070F36">
        <w:t>Umowa została sporządzona w dwóch jednobrzmiących egzemplarzach – po jednym egzemplarzu dla każdej ze Stron.</w:t>
      </w:r>
    </w:p>
    <w:p w:rsidR="00350AFE" w:rsidRPr="00070F36" w:rsidRDefault="00350AFE" w:rsidP="00350AFE">
      <w:pPr>
        <w:autoSpaceDE w:val="0"/>
        <w:jc w:val="both"/>
      </w:pPr>
    </w:p>
    <w:p w:rsidR="00350AFE" w:rsidRPr="00070F36" w:rsidRDefault="00350AFE" w:rsidP="00350AFE">
      <w:pPr>
        <w:autoSpaceDE w:val="0"/>
        <w:jc w:val="both"/>
      </w:pPr>
    </w:p>
    <w:p w:rsidR="00350AFE" w:rsidRPr="00070F36" w:rsidRDefault="00350AFE" w:rsidP="00350AFE">
      <w:pPr>
        <w:autoSpaceDE w:val="0"/>
        <w:jc w:val="both"/>
      </w:pPr>
    </w:p>
    <w:p w:rsidR="00350AFE" w:rsidRPr="00070F36" w:rsidRDefault="00350AFE" w:rsidP="00350AFE">
      <w:pPr>
        <w:autoSpaceDE w:val="0"/>
        <w:jc w:val="both"/>
      </w:pPr>
    </w:p>
    <w:p w:rsidR="00350AFE" w:rsidRPr="00070F36" w:rsidRDefault="00350AFE" w:rsidP="00350AFE">
      <w:pPr>
        <w:autoSpaceDE w:val="0"/>
        <w:jc w:val="both"/>
      </w:pPr>
      <w:r w:rsidRPr="00070F36">
        <w:tab/>
        <w:t>__________________________</w:t>
      </w:r>
      <w:r w:rsidRPr="00070F36">
        <w:tab/>
      </w:r>
      <w:r w:rsidRPr="00070F36">
        <w:tab/>
      </w:r>
      <w:r w:rsidRPr="00070F36">
        <w:tab/>
        <w:t>_________________________</w:t>
      </w:r>
    </w:p>
    <w:p w:rsidR="00350AFE" w:rsidRPr="00070F36" w:rsidRDefault="00350AFE" w:rsidP="00350AFE">
      <w:pPr>
        <w:autoSpaceDE w:val="0"/>
        <w:jc w:val="both"/>
        <w:rPr>
          <w:b/>
        </w:rPr>
      </w:pPr>
      <w:r w:rsidRPr="00070F36">
        <w:tab/>
      </w:r>
      <w:r w:rsidRPr="00070F36">
        <w:tab/>
      </w:r>
      <w:r w:rsidRPr="00070F36">
        <w:rPr>
          <w:b/>
        </w:rPr>
        <w:t>Zamawiający</w:t>
      </w:r>
      <w:r w:rsidRPr="00070F36">
        <w:rPr>
          <w:b/>
        </w:rPr>
        <w:tab/>
      </w:r>
      <w:r w:rsidRPr="00070F36">
        <w:rPr>
          <w:b/>
        </w:rPr>
        <w:tab/>
      </w:r>
      <w:r w:rsidRPr="00070F36">
        <w:rPr>
          <w:b/>
        </w:rPr>
        <w:tab/>
      </w:r>
      <w:r w:rsidRPr="00070F36">
        <w:rPr>
          <w:b/>
        </w:rPr>
        <w:tab/>
      </w:r>
      <w:r w:rsidRPr="00070F36">
        <w:rPr>
          <w:b/>
        </w:rPr>
        <w:tab/>
      </w:r>
      <w:r w:rsidRPr="00070F36">
        <w:rPr>
          <w:b/>
        </w:rPr>
        <w:tab/>
        <w:t>Wykonawca</w:t>
      </w:r>
    </w:p>
    <w:p w:rsidR="00350AFE" w:rsidRPr="00070F36" w:rsidRDefault="00350AFE" w:rsidP="00350AFE">
      <w:pPr>
        <w:jc w:val="both"/>
        <w:rPr>
          <w:b/>
        </w:rPr>
      </w:pPr>
    </w:p>
    <w:p w:rsidR="00350AFE" w:rsidRPr="00070F36" w:rsidRDefault="00350AFE" w:rsidP="00350AFE">
      <w:pPr>
        <w:jc w:val="both"/>
      </w:pPr>
    </w:p>
    <w:p w:rsidR="00350AFE" w:rsidRPr="00070F36" w:rsidRDefault="00350AFE" w:rsidP="00350AFE">
      <w:pPr>
        <w:jc w:val="both"/>
      </w:pPr>
    </w:p>
    <w:p w:rsidR="00070F36" w:rsidRPr="00070F36" w:rsidRDefault="00070F36" w:rsidP="00070F36">
      <w:pPr>
        <w:jc w:val="both"/>
      </w:pPr>
    </w:p>
    <w:sectPr w:rsidR="00070F36" w:rsidRPr="00070F36" w:rsidSect="00D30813">
      <w:footerReference w:type="default" r:id="rId8"/>
      <w:pgSz w:w="11906" w:h="16838"/>
      <w:pgMar w:top="1417" w:right="1417" w:bottom="1931" w:left="1418" w:header="708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E0" w:rsidRDefault="000E0BE0">
      <w:r>
        <w:separator/>
      </w:r>
    </w:p>
  </w:endnote>
  <w:endnote w:type="continuationSeparator" w:id="0">
    <w:p w:rsidR="000E0BE0" w:rsidRDefault="000E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12" w:rsidRDefault="000A1212">
    <w:pPr>
      <w:pStyle w:val="Stopka"/>
      <w:jc w:val="center"/>
    </w:pPr>
    <w:r>
      <w:rPr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544F03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 w:rsidR="00544F03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E0" w:rsidRDefault="000E0BE0">
      <w:r>
        <w:separator/>
      </w:r>
    </w:p>
  </w:footnote>
  <w:footnote w:type="continuationSeparator" w:id="0">
    <w:p w:rsidR="000E0BE0" w:rsidRDefault="000E0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2">
    <w:nsid w:val="00000005"/>
    <w:multiLevelType w:val="multilevel"/>
    <w:tmpl w:val="8376D4BA"/>
    <w:name w:val="WW8Num9"/>
    <w:lvl w:ilvl="0">
      <w:start w:val="3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hint="default"/>
        <w:bCs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</w:rPr>
    </w:lvl>
  </w:abstractNum>
  <w:abstractNum w:abstractNumId="4">
    <w:nsid w:val="00000009"/>
    <w:multiLevelType w:val="multilevel"/>
    <w:tmpl w:val="00000009"/>
    <w:name w:val="WW8Num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hanging="283"/>
      </w:pPr>
      <w:rPr>
        <w:rFonts w:hint="default"/>
        <w:color w:val="00000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567" w:hanging="283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A"/>
    <w:multiLevelType w:val="singleLevel"/>
    <w:tmpl w:val="0000000A"/>
    <w:name w:val="WW8Num1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hint="default"/>
        <w:color w:val="000000"/>
      </w:rPr>
    </w:lvl>
  </w:abstractNum>
  <w:abstractNum w:abstractNumId="6">
    <w:nsid w:val="0000000E"/>
    <w:multiLevelType w:val="singleLevel"/>
    <w:tmpl w:val="0000000E"/>
    <w:name w:val="WW8Num2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hint="default"/>
        <w:bCs/>
      </w:rPr>
    </w:lvl>
  </w:abstractNum>
  <w:abstractNum w:abstractNumId="7">
    <w:nsid w:val="00000010"/>
    <w:multiLevelType w:val="multilevel"/>
    <w:tmpl w:val="00000010"/>
    <w:name w:val="WW8Num23"/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hint="default"/>
        <w:color w:val="00000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567" w:hanging="283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</w:rPr>
    </w:lvl>
  </w:abstractNum>
  <w:abstractNum w:abstractNumId="9">
    <w:nsid w:val="0190132A"/>
    <w:multiLevelType w:val="hybridMultilevel"/>
    <w:tmpl w:val="9A227E88"/>
    <w:lvl w:ilvl="0" w:tplc="7414ACA6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E9A3E70">
      <w:start w:val="1"/>
      <w:numFmt w:val="decimal"/>
      <w:suff w:val="space"/>
      <w:lvlText w:val="%4."/>
      <w:lvlJc w:val="left"/>
      <w:pPr>
        <w:ind w:left="284" w:hanging="284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3F690AC">
      <w:start w:val="2"/>
      <w:numFmt w:val="decimal"/>
      <w:suff w:val="space"/>
      <w:lvlText w:val="%7."/>
      <w:lvlJc w:val="left"/>
      <w:pPr>
        <w:ind w:left="284" w:hanging="284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A3686C"/>
    <w:multiLevelType w:val="hybridMultilevel"/>
    <w:tmpl w:val="A6AA773A"/>
    <w:lvl w:ilvl="0" w:tplc="A60A4B2A">
      <w:start w:val="2"/>
      <w:numFmt w:val="decimal"/>
      <w:suff w:val="space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CC61E5"/>
    <w:multiLevelType w:val="hybridMultilevel"/>
    <w:tmpl w:val="5DB684A0"/>
    <w:lvl w:ilvl="0" w:tplc="E46A5244">
      <w:start w:val="1"/>
      <w:numFmt w:val="decimal"/>
      <w:suff w:val="space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917DCF"/>
    <w:multiLevelType w:val="hybridMultilevel"/>
    <w:tmpl w:val="4D565B88"/>
    <w:lvl w:ilvl="0" w:tplc="C83EA098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2E9C08">
      <w:start w:val="1"/>
      <w:numFmt w:val="decimal"/>
      <w:suff w:val="space"/>
      <w:lvlText w:val="%4."/>
      <w:lvlJc w:val="left"/>
      <w:pPr>
        <w:ind w:left="284" w:hanging="284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9736E"/>
    <w:multiLevelType w:val="hybridMultilevel"/>
    <w:tmpl w:val="1F8CAC0C"/>
    <w:lvl w:ilvl="0" w:tplc="99B88C9E">
      <w:start w:val="2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12916"/>
    <w:multiLevelType w:val="hybridMultilevel"/>
    <w:tmpl w:val="EFDA361A"/>
    <w:lvl w:ilvl="0" w:tplc="E196F35C">
      <w:start w:val="1"/>
      <w:numFmt w:val="decimal"/>
      <w:suff w:val="space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15710"/>
    <w:multiLevelType w:val="multilevel"/>
    <w:tmpl w:val="E5E06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27F050FD"/>
    <w:multiLevelType w:val="hybridMultilevel"/>
    <w:tmpl w:val="381E3782"/>
    <w:lvl w:ilvl="0" w:tplc="3A02BFEC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22280"/>
    <w:multiLevelType w:val="hybridMultilevel"/>
    <w:tmpl w:val="83B42A6E"/>
    <w:lvl w:ilvl="0" w:tplc="A2C86CA6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05F5B"/>
    <w:multiLevelType w:val="hybridMultilevel"/>
    <w:tmpl w:val="85F4521E"/>
    <w:lvl w:ilvl="0" w:tplc="C5BA2B2E">
      <w:start w:val="4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89749AE4">
      <w:start w:val="1"/>
      <w:numFmt w:val="decimal"/>
      <w:suff w:val="space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D2260"/>
    <w:multiLevelType w:val="hybridMultilevel"/>
    <w:tmpl w:val="C108C866"/>
    <w:lvl w:ilvl="0" w:tplc="BE7C48F2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E196F35C">
      <w:start w:val="1"/>
      <w:numFmt w:val="decimal"/>
      <w:suff w:val="space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D3F99"/>
    <w:multiLevelType w:val="hybridMultilevel"/>
    <w:tmpl w:val="91C0F3AA"/>
    <w:lvl w:ilvl="0" w:tplc="BD4CABA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663"/>
    <w:multiLevelType w:val="hybridMultilevel"/>
    <w:tmpl w:val="74F08952"/>
    <w:lvl w:ilvl="0" w:tplc="AD6201C6">
      <w:start w:val="2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71AEF"/>
    <w:multiLevelType w:val="hybridMultilevel"/>
    <w:tmpl w:val="E94CB6CA"/>
    <w:lvl w:ilvl="0" w:tplc="FE70B562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AE8E0B72">
      <w:start w:val="1"/>
      <w:numFmt w:val="decimal"/>
      <w:suff w:val="space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A2D9C"/>
    <w:multiLevelType w:val="hybridMultilevel"/>
    <w:tmpl w:val="A32C6FB0"/>
    <w:lvl w:ilvl="0" w:tplc="5F1AF528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2747D"/>
    <w:multiLevelType w:val="hybridMultilevel"/>
    <w:tmpl w:val="5B0EB506"/>
    <w:lvl w:ilvl="0" w:tplc="F67C7F5E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D37D8"/>
    <w:multiLevelType w:val="hybridMultilevel"/>
    <w:tmpl w:val="B4549972"/>
    <w:lvl w:ilvl="0" w:tplc="BC185BF2">
      <w:start w:val="1"/>
      <w:numFmt w:val="decimal"/>
      <w:suff w:val="space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36865"/>
    <w:multiLevelType w:val="hybridMultilevel"/>
    <w:tmpl w:val="D646C1BE"/>
    <w:lvl w:ilvl="0" w:tplc="5FDE1C74">
      <w:start w:val="1"/>
      <w:numFmt w:val="decimal"/>
      <w:suff w:val="space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7">
    <w:nsid w:val="70C75B3F"/>
    <w:multiLevelType w:val="hybridMultilevel"/>
    <w:tmpl w:val="A8A2BB7E"/>
    <w:name w:val="WW8Num25"/>
    <w:lvl w:ilvl="0" w:tplc="4E185CE2">
      <w:start w:val="1"/>
      <w:numFmt w:val="decimal"/>
      <w:suff w:val="space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05E9D"/>
    <w:multiLevelType w:val="hybridMultilevel"/>
    <w:tmpl w:val="14AC6960"/>
    <w:lvl w:ilvl="0" w:tplc="4E185C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333FF3"/>
    <w:multiLevelType w:val="hybridMultilevel"/>
    <w:tmpl w:val="1B585912"/>
    <w:lvl w:ilvl="0" w:tplc="E9726AE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E6110"/>
    <w:multiLevelType w:val="hybridMultilevel"/>
    <w:tmpl w:val="7938ECB6"/>
    <w:lvl w:ilvl="0" w:tplc="37FE65C6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9"/>
  </w:num>
  <w:num w:numId="4">
    <w:abstractNumId w:val="14"/>
  </w:num>
  <w:num w:numId="5">
    <w:abstractNumId w:val="10"/>
  </w:num>
  <w:num w:numId="6">
    <w:abstractNumId w:val="17"/>
  </w:num>
  <w:num w:numId="7">
    <w:abstractNumId w:val="21"/>
  </w:num>
  <w:num w:numId="8">
    <w:abstractNumId w:val="23"/>
  </w:num>
  <w:num w:numId="9">
    <w:abstractNumId w:val="13"/>
  </w:num>
  <w:num w:numId="10">
    <w:abstractNumId w:val="22"/>
  </w:num>
  <w:num w:numId="11">
    <w:abstractNumId w:val="24"/>
  </w:num>
  <w:num w:numId="12">
    <w:abstractNumId w:val="9"/>
  </w:num>
  <w:num w:numId="13">
    <w:abstractNumId w:val="12"/>
  </w:num>
  <w:num w:numId="14">
    <w:abstractNumId w:val="27"/>
  </w:num>
  <w:num w:numId="15">
    <w:abstractNumId w:val="26"/>
  </w:num>
  <w:num w:numId="16">
    <w:abstractNumId w:val="25"/>
  </w:num>
  <w:num w:numId="17">
    <w:abstractNumId w:val="16"/>
  </w:num>
  <w:num w:numId="18">
    <w:abstractNumId w:val="30"/>
  </w:num>
  <w:num w:numId="19">
    <w:abstractNumId w:val="28"/>
  </w:num>
  <w:num w:numId="20">
    <w:abstractNumId w:val="18"/>
  </w:num>
  <w:num w:numId="21">
    <w:abstractNumId w:val="29"/>
  </w:num>
  <w:num w:numId="22">
    <w:abstractNumId w:val="8"/>
  </w:num>
  <w:num w:numId="23">
    <w:abstractNumId w:val="0"/>
  </w:num>
  <w:num w:numId="24">
    <w:abstractNumId w:val="6"/>
  </w:num>
  <w:num w:numId="25">
    <w:abstractNumId w:val="1"/>
  </w:num>
  <w:num w:numId="26">
    <w:abstractNumId w:val="2"/>
  </w:num>
  <w:num w:numId="27">
    <w:abstractNumId w:val="4"/>
  </w:num>
  <w:num w:numId="28">
    <w:abstractNumId w:val="5"/>
  </w:num>
  <w:num w:numId="29">
    <w:abstractNumId w:val="7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95"/>
    <w:rsid w:val="00005C28"/>
    <w:rsid w:val="000159B8"/>
    <w:rsid w:val="000244F4"/>
    <w:rsid w:val="0003371A"/>
    <w:rsid w:val="00035E68"/>
    <w:rsid w:val="000371A7"/>
    <w:rsid w:val="00060259"/>
    <w:rsid w:val="00070F36"/>
    <w:rsid w:val="00082C77"/>
    <w:rsid w:val="00083C72"/>
    <w:rsid w:val="00090B28"/>
    <w:rsid w:val="000A1212"/>
    <w:rsid w:val="000B409C"/>
    <w:rsid w:val="000E0BE0"/>
    <w:rsid w:val="00146223"/>
    <w:rsid w:val="001533A3"/>
    <w:rsid w:val="00172B1C"/>
    <w:rsid w:val="001A73FE"/>
    <w:rsid w:val="001B09C6"/>
    <w:rsid w:val="001C228F"/>
    <w:rsid w:val="001D2541"/>
    <w:rsid w:val="001F6741"/>
    <w:rsid w:val="00222239"/>
    <w:rsid w:val="00231F9B"/>
    <w:rsid w:val="0023643A"/>
    <w:rsid w:val="00263B79"/>
    <w:rsid w:val="00263C2F"/>
    <w:rsid w:val="00266296"/>
    <w:rsid w:val="00291C3A"/>
    <w:rsid w:val="002922F9"/>
    <w:rsid w:val="002C6752"/>
    <w:rsid w:val="002F3406"/>
    <w:rsid w:val="002F64FA"/>
    <w:rsid w:val="003271B7"/>
    <w:rsid w:val="00331FBF"/>
    <w:rsid w:val="00350674"/>
    <w:rsid w:val="00350AFE"/>
    <w:rsid w:val="00357E71"/>
    <w:rsid w:val="003D0B30"/>
    <w:rsid w:val="003E536E"/>
    <w:rsid w:val="003F53BA"/>
    <w:rsid w:val="00435432"/>
    <w:rsid w:val="00450BB4"/>
    <w:rsid w:val="00452AF6"/>
    <w:rsid w:val="00486FAD"/>
    <w:rsid w:val="004A56C6"/>
    <w:rsid w:val="004C2B11"/>
    <w:rsid w:val="004D55BB"/>
    <w:rsid w:val="004E3354"/>
    <w:rsid w:val="0051139A"/>
    <w:rsid w:val="005135A4"/>
    <w:rsid w:val="00544F03"/>
    <w:rsid w:val="00545A21"/>
    <w:rsid w:val="00567D15"/>
    <w:rsid w:val="005769F4"/>
    <w:rsid w:val="005B63F4"/>
    <w:rsid w:val="005D11F5"/>
    <w:rsid w:val="005D4320"/>
    <w:rsid w:val="005F482C"/>
    <w:rsid w:val="00634689"/>
    <w:rsid w:val="00663F77"/>
    <w:rsid w:val="006850D9"/>
    <w:rsid w:val="0068660C"/>
    <w:rsid w:val="00692A24"/>
    <w:rsid w:val="00693FCC"/>
    <w:rsid w:val="0069772D"/>
    <w:rsid w:val="006E0712"/>
    <w:rsid w:val="006F017E"/>
    <w:rsid w:val="00722528"/>
    <w:rsid w:val="00727DF0"/>
    <w:rsid w:val="00733F91"/>
    <w:rsid w:val="00752D44"/>
    <w:rsid w:val="007602F7"/>
    <w:rsid w:val="007979CE"/>
    <w:rsid w:val="007A58C3"/>
    <w:rsid w:val="007C1068"/>
    <w:rsid w:val="007E4EE0"/>
    <w:rsid w:val="007F7FA1"/>
    <w:rsid w:val="008106D8"/>
    <w:rsid w:val="0081458D"/>
    <w:rsid w:val="00815C25"/>
    <w:rsid w:val="008435CD"/>
    <w:rsid w:val="00845F75"/>
    <w:rsid w:val="00876F45"/>
    <w:rsid w:val="00880A63"/>
    <w:rsid w:val="008864D2"/>
    <w:rsid w:val="008A7FF4"/>
    <w:rsid w:val="008F1895"/>
    <w:rsid w:val="008F6B98"/>
    <w:rsid w:val="0091090B"/>
    <w:rsid w:val="00991998"/>
    <w:rsid w:val="009C5CA7"/>
    <w:rsid w:val="009F1684"/>
    <w:rsid w:val="009F44BB"/>
    <w:rsid w:val="00A077AD"/>
    <w:rsid w:val="00A121DB"/>
    <w:rsid w:val="00A3003B"/>
    <w:rsid w:val="00A36820"/>
    <w:rsid w:val="00A468CD"/>
    <w:rsid w:val="00A526EC"/>
    <w:rsid w:val="00A6754F"/>
    <w:rsid w:val="00AA5C42"/>
    <w:rsid w:val="00AB4669"/>
    <w:rsid w:val="00AC5D43"/>
    <w:rsid w:val="00AE0C32"/>
    <w:rsid w:val="00AF1A0C"/>
    <w:rsid w:val="00AF6ADC"/>
    <w:rsid w:val="00B234C6"/>
    <w:rsid w:val="00B44837"/>
    <w:rsid w:val="00C0274F"/>
    <w:rsid w:val="00C22BED"/>
    <w:rsid w:val="00C24E7E"/>
    <w:rsid w:val="00C63F6F"/>
    <w:rsid w:val="00C75B96"/>
    <w:rsid w:val="00C85A29"/>
    <w:rsid w:val="00CE47EE"/>
    <w:rsid w:val="00D30813"/>
    <w:rsid w:val="00D3636A"/>
    <w:rsid w:val="00D57FF9"/>
    <w:rsid w:val="00D93E4B"/>
    <w:rsid w:val="00DE67FB"/>
    <w:rsid w:val="00DE690F"/>
    <w:rsid w:val="00DE759C"/>
    <w:rsid w:val="00E215CC"/>
    <w:rsid w:val="00E40A8A"/>
    <w:rsid w:val="00E45924"/>
    <w:rsid w:val="00E7156C"/>
    <w:rsid w:val="00E810ED"/>
    <w:rsid w:val="00E94AC2"/>
    <w:rsid w:val="00E97E78"/>
    <w:rsid w:val="00EF2B66"/>
    <w:rsid w:val="00EF55AA"/>
    <w:rsid w:val="00F245D0"/>
    <w:rsid w:val="00F26D0E"/>
    <w:rsid w:val="00F30EB6"/>
    <w:rsid w:val="00F51445"/>
    <w:rsid w:val="00F8337A"/>
    <w:rsid w:val="00F92159"/>
    <w:rsid w:val="00F958C1"/>
    <w:rsid w:val="00F97A51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bCs w:val="0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rPr>
      <w:b/>
      <w:bCs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bCs w:val="0"/>
    </w:rPr>
  </w:style>
  <w:style w:type="character" w:customStyle="1" w:styleId="WW8Num3z1">
    <w:name w:val="WW8Num3z1"/>
  </w:style>
  <w:style w:type="character" w:customStyle="1" w:styleId="WW8Num3z2">
    <w:name w:val="WW8Num3z2"/>
    <w:rPr>
      <w:b/>
      <w:bCs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b w:val="0"/>
      <w:bCs w:val="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  <w:lang/>
    </w:rPr>
  </w:style>
  <w:style w:type="character" w:customStyle="1" w:styleId="Znakinumeracji">
    <w:name w:val="Znaki numeracji"/>
    <w:rPr>
      <w:b/>
      <w:b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FontStyle51">
    <w:name w:val="Font Style51"/>
    <w:rsid w:val="00C24E7E"/>
    <w:rPr>
      <w:rFonts w:ascii="Arial" w:hAnsi="Arial" w:cs="Arial" w:hint="default"/>
      <w:sz w:val="20"/>
      <w:szCs w:val="20"/>
    </w:rPr>
  </w:style>
  <w:style w:type="paragraph" w:customStyle="1" w:styleId="Style7">
    <w:name w:val="Style7"/>
    <w:basedOn w:val="Normalny"/>
    <w:rsid w:val="00C24E7E"/>
    <w:pPr>
      <w:widowControl w:val="0"/>
      <w:suppressAutoHyphens w:val="0"/>
      <w:autoSpaceDE w:val="0"/>
      <w:autoSpaceDN w:val="0"/>
      <w:adjustRightInd w:val="0"/>
      <w:spacing w:line="269" w:lineRule="exact"/>
      <w:ind w:hanging="355"/>
      <w:jc w:val="both"/>
    </w:pPr>
    <w:rPr>
      <w:rFonts w:ascii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bCs w:val="0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rPr>
      <w:b/>
      <w:bCs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bCs w:val="0"/>
    </w:rPr>
  </w:style>
  <w:style w:type="character" w:customStyle="1" w:styleId="WW8Num3z1">
    <w:name w:val="WW8Num3z1"/>
  </w:style>
  <w:style w:type="character" w:customStyle="1" w:styleId="WW8Num3z2">
    <w:name w:val="WW8Num3z2"/>
    <w:rPr>
      <w:b/>
      <w:bCs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b w:val="0"/>
      <w:bCs w:val="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  <w:lang/>
    </w:rPr>
  </w:style>
  <w:style w:type="character" w:customStyle="1" w:styleId="Znakinumeracji">
    <w:name w:val="Znaki numeracji"/>
    <w:rPr>
      <w:b/>
      <w:b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FontStyle51">
    <w:name w:val="Font Style51"/>
    <w:rsid w:val="00C24E7E"/>
    <w:rPr>
      <w:rFonts w:ascii="Arial" w:hAnsi="Arial" w:cs="Arial" w:hint="default"/>
      <w:sz w:val="20"/>
      <w:szCs w:val="20"/>
    </w:rPr>
  </w:style>
  <w:style w:type="paragraph" w:customStyle="1" w:styleId="Style7">
    <w:name w:val="Style7"/>
    <w:basedOn w:val="Normalny"/>
    <w:rsid w:val="00C24E7E"/>
    <w:pPr>
      <w:widowControl w:val="0"/>
      <w:suppressAutoHyphens w:val="0"/>
      <w:autoSpaceDE w:val="0"/>
      <w:autoSpaceDN w:val="0"/>
      <w:adjustRightInd w:val="0"/>
      <w:spacing w:line="269" w:lineRule="exact"/>
      <w:ind w:hanging="355"/>
      <w:jc w:val="both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2023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 znak DAI-</vt:lpstr>
    </vt:vector>
  </TitlesOfParts>
  <Company/>
  <LinksUpToDate>false</LinksUpToDate>
  <CharactersWithSpaces>14137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 DAI-</dc:title>
  <dc:creator>przygocka.wioletta</dc:creator>
  <cp:lastModifiedBy>Izabela Tąkiel</cp:lastModifiedBy>
  <cp:revision>6</cp:revision>
  <cp:lastPrinted>2026-01-28T11:06:00Z</cp:lastPrinted>
  <dcterms:created xsi:type="dcterms:W3CDTF">2026-01-28T10:08:00Z</dcterms:created>
  <dcterms:modified xsi:type="dcterms:W3CDTF">2026-01-28T11:07:00Z</dcterms:modified>
</cp:coreProperties>
</file>